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00" w:type="dxa"/>
        <w:tblInd w:w="60" w:type="dxa"/>
        <w:tblLayout w:type="fixed"/>
        <w:tblLook w:val="0000" w:firstRow="0" w:lastRow="0" w:firstColumn="0" w:lastColumn="0" w:noHBand="0" w:noVBand="0"/>
      </w:tblPr>
      <w:tblGrid>
        <w:gridCol w:w="5741"/>
        <w:gridCol w:w="4759"/>
      </w:tblGrid>
      <w:tr w:rsidR="005D39AE" w:rsidRPr="003E13E7" w:rsidTr="005D39AE">
        <w:trPr>
          <w:trHeight w:val="1786"/>
        </w:trPr>
        <w:tc>
          <w:tcPr>
            <w:tcW w:w="5741" w:type="dxa"/>
            <w:shd w:val="clear" w:color="auto" w:fill="auto"/>
          </w:tcPr>
          <w:p w:rsidR="005D39AE" w:rsidRPr="003E13E7" w:rsidRDefault="005D39AE" w:rsidP="00EC2F10">
            <w:pPr>
              <w:tabs>
                <w:tab w:val="left" w:pos="4606"/>
              </w:tabs>
              <w:snapToGrid w:val="0"/>
              <w:ind w:right="353"/>
              <w:jc w:val="both"/>
              <w:rPr>
                <w:rFonts w:ascii="Times New Roman" w:hAnsi="Times New Roman"/>
                <w:sz w:val="24"/>
              </w:rPr>
            </w:pPr>
            <w:r w:rsidRPr="003E13E7">
              <w:rPr>
                <w:rFonts w:ascii="Times New Roman" w:hAnsi="Times New Roman"/>
                <w:sz w:val="24"/>
              </w:rPr>
              <w:t>СОГЛАСОВАНО:</w:t>
            </w:r>
          </w:p>
          <w:p w:rsidR="005D39AE" w:rsidRPr="003E13E7" w:rsidRDefault="005D39AE" w:rsidP="00EC2F10">
            <w:pPr>
              <w:snapToGrid w:val="0"/>
              <w:ind w:right="-72"/>
              <w:jc w:val="both"/>
              <w:rPr>
                <w:rFonts w:ascii="Times New Roman" w:hAnsi="Times New Roman"/>
                <w:sz w:val="24"/>
              </w:rPr>
            </w:pPr>
            <w:r w:rsidRPr="003E13E7">
              <w:rPr>
                <w:rFonts w:ascii="Times New Roman" w:hAnsi="Times New Roman"/>
                <w:sz w:val="24"/>
              </w:rPr>
              <w:t xml:space="preserve">Начальник Отдела корпоративных </w:t>
            </w:r>
          </w:p>
          <w:p w:rsidR="005D39AE" w:rsidRPr="003E13E7" w:rsidRDefault="00EB45DD" w:rsidP="00EC2F10">
            <w:pPr>
              <w:ind w:right="-72"/>
              <w:jc w:val="both"/>
              <w:rPr>
                <w:rFonts w:ascii="Times New Roman" w:hAnsi="Times New Roman"/>
                <w:sz w:val="24"/>
              </w:rPr>
            </w:pPr>
            <w:r w:rsidRPr="003E13E7">
              <w:rPr>
                <w:rFonts w:ascii="Times New Roman" w:hAnsi="Times New Roman"/>
                <w:sz w:val="24"/>
              </w:rPr>
              <w:t>о</w:t>
            </w:r>
            <w:r w:rsidR="004517B4" w:rsidRPr="003E13E7">
              <w:rPr>
                <w:rFonts w:ascii="Times New Roman" w:hAnsi="Times New Roman"/>
                <w:sz w:val="24"/>
              </w:rPr>
              <w:t>тношений</w:t>
            </w:r>
            <w:r w:rsidR="005D39AE" w:rsidRPr="003E13E7">
              <w:rPr>
                <w:rFonts w:ascii="Times New Roman" w:hAnsi="Times New Roman"/>
                <w:sz w:val="24"/>
              </w:rPr>
              <w:t xml:space="preserve"> и УИ ОАО «Славнефть-ЯНОС»</w:t>
            </w:r>
          </w:p>
          <w:p w:rsidR="005D39AE" w:rsidRPr="003E13E7" w:rsidRDefault="005D39AE" w:rsidP="00EC2F10">
            <w:pPr>
              <w:snapToGrid w:val="0"/>
              <w:jc w:val="both"/>
              <w:rPr>
                <w:rFonts w:ascii="Times New Roman" w:hAnsi="Times New Roman"/>
                <w:sz w:val="24"/>
              </w:rPr>
            </w:pPr>
          </w:p>
          <w:p w:rsidR="005D39AE" w:rsidRPr="003E13E7" w:rsidRDefault="005D39AE" w:rsidP="00EC2F10">
            <w:pPr>
              <w:snapToGrid w:val="0"/>
              <w:jc w:val="both"/>
              <w:rPr>
                <w:rFonts w:ascii="Times New Roman" w:hAnsi="Times New Roman"/>
                <w:b/>
                <w:bCs/>
                <w:sz w:val="24"/>
              </w:rPr>
            </w:pPr>
            <w:r w:rsidRPr="003E13E7">
              <w:rPr>
                <w:rFonts w:ascii="Times New Roman" w:hAnsi="Times New Roman"/>
                <w:sz w:val="24"/>
              </w:rPr>
              <w:t xml:space="preserve">____________________ </w:t>
            </w:r>
            <w:r w:rsidRPr="003E13E7">
              <w:rPr>
                <w:rFonts w:ascii="Times New Roman" w:hAnsi="Times New Roman"/>
                <w:b/>
                <w:bCs/>
                <w:sz w:val="24"/>
              </w:rPr>
              <w:t xml:space="preserve">Ю. Л. Паутова </w:t>
            </w:r>
          </w:p>
          <w:p w:rsidR="005D39AE" w:rsidRPr="003E13E7" w:rsidRDefault="005D39AE" w:rsidP="00EC2F10">
            <w:pPr>
              <w:snapToGrid w:val="0"/>
              <w:jc w:val="both"/>
              <w:rPr>
                <w:rFonts w:ascii="Times New Roman" w:hAnsi="Times New Roman"/>
                <w:sz w:val="24"/>
              </w:rPr>
            </w:pPr>
            <w:r w:rsidRPr="003E13E7">
              <w:rPr>
                <w:rFonts w:ascii="Times New Roman" w:hAnsi="Times New Roman"/>
                <w:sz w:val="24"/>
              </w:rPr>
              <w:t>«</w:t>
            </w:r>
            <w:r w:rsidR="00282E93" w:rsidRPr="003E13E7">
              <w:rPr>
                <w:rFonts w:ascii="Times New Roman" w:hAnsi="Times New Roman"/>
                <w:sz w:val="24"/>
              </w:rPr>
              <w:t xml:space="preserve">    </w:t>
            </w:r>
            <w:r w:rsidRPr="003E13E7">
              <w:rPr>
                <w:rFonts w:ascii="Times New Roman" w:hAnsi="Times New Roman"/>
                <w:sz w:val="24"/>
              </w:rPr>
              <w:t xml:space="preserve">» </w:t>
            </w:r>
            <w:r w:rsidR="009F26A4" w:rsidRPr="003E13E7">
              <w:rPr>
                <w:rFonts w:ascii="Times New Roman" w:hAnsi="Times New Roman"/>
                <w:sz w:val="24"/>
              </w:rPr>
              <w:t xml:space="preserve">               </w:t>
            </w:r>
            <w:r w:rsidRPr="003E13E7">
              <w:rPr>
                <w:rFonts w:ascii="Times New Roman" w:hAnsi="Times New Roman"/>
                <w:sz w:val="24"/>
              </w:rPr>
              <w:t xml:space="preserve">  2018 года</w:t>
            </w:r>
          </w:p>
        </w:tc>
        <w:tc>
          <w:tcPr>
            <w:tcW w:w="4759" w:type="dxa"/>
            <w:shd w:val="clear" w:color="auto" w:fill="auto"/>
          </w:tcPr>
          <w:p w:rsidR="005D39AE" w:rsidRPr="003E13E7" w:rsidRDefault="005D39AE" w:rsidP="00EC2F10">
            <w:pPr>
              <w:tabs>
                <w:tab w:val="left" w:pos="4606"/>
              </w:tabs>
              <w:snapToGrid w:val="0"/>
              <w:ind w:left="316" w:right="-5"/>
              <w:jc w:val="right"/>
              <w:rPr>
                <w:rFonts w:ascii="Times New Roman" w:hAnsi="Times New Roman"/>
                <w:sz w:val="24"/>
              </w:rPr>
            </w:pPr>
            <w:r w:rsidRPr="003E13E7">
              <w:rPr>
                <w:rFonts w:ascii="Times New Roman" w:hAnsi="Times New Roman"/>
                <w:sz w:val="24"/>
              </w:rPr>
              <w:t>УТВЕРЖДАЮ:</w:t>
            </w:r>
          </w:p>
          <w:p w:rsidR="005D39AE" w:rsidRPr="003E13E7" w:rsidRDefault="005D39AE" w:rsidP="00EC2F10">
            <w:pPr>
              <w:snapToGrid w:val="0"/>
              <w:ind w:left="316" w:right="-5"/>
              <w:jc w:val="right"/>
              <w:rPr>
                <w:rFonts w:ascii="Times New Roman" w:hAnsi="Times New Roman"/>
                <w:sz w:val="24"/>
              </w:rPr>
            </w:pPr>
            <w:r w:rsidRPr="003E13E7">
              <w:rPr>
                <w:rFonts w:ascii="Times New Roman" w:hAnsi="Times New Roman"/>
                <w:sz w:val="24"/>
              </w:rPr>
              <w:t>Директор</w:t>
            </w:r>
          </w:p>
          <w:p w:rsidR="005D39AE" w:rsidRPr="003E13E7" w:rsidRDefault="005D39AE" w:rsidP="00EC2F10">
            <w:pPr>
              <w:ind w:left="316" w:right="-5"/>
              <w:jc w:val="right"/>
              <w:rPr>
                <w:rFonts w:ascii="Times New Roman" w:hAnsi="Times New Roman"/>
                <w:sz w:val="24"/>
              </w:rPr>
            </w:pPr>
            <w:r w:rsidRPr="003E13E7">
              <w:rPr>
                <w:rFonts w:ascii="Times New Roman" w:hAnsi="Times New Roman"/>
                <w:sz w:val="24"/>
              </w:rPr>
              <w:t>ООО «ЯНОС-</w:t>
            </w:r>
            <w:proofErr w:type="spellStart"/>
            <w:r w:rsidRPr="003E13E7">
              <w:rPr>
                <w:rFonts w:ascii="Times New Roman" w:hAnsi="Times New Roman"/>
                <w:sz w:val="24"/>
              </w:rPr>
              <w:t>Энерго</w:t>
            </w:r>
            <w:proofErr w:type="spellEnd"/>
            <w:r w:rsidRPr="003E13E7">
              <w:rPr>
                <w:rFonts w:ascii="Times New Roman" w:hAnsi="Times New Roman"/>
                <w:sz w:val="24"/>
              </w:rPr>
              <w:t xml:space="preserve">» </w:t>
            </w:r>
          </w:p>
          <w:p w:rsidR="005D39AE" w:rsidRPr="003E13E7" w:rsidRDefault="005D39AE" w:rsidP="00EC2F10">
            <w:pPr>
              <w:ind w:left="316" w:right="-5"/>
              <w:jc w:val="right"/>
              <w:rPr>
                <w:rFonts w:ascii="Times New Roman" w:hAnsi="Times New Roman"/>
                <w:sz w:val="24"/>
              </w:rPr>
            </w:pPr>
          </w:p>
          <w:p w:rsidR="005D39AE" w:rsidRPr="003E13E7" w:rsidRDefault="005D39AE" w:rsidP="00EC2F10">
            <w:pPr>
              <w:snapToGrid w:val="0"/>
              <w:ind w:left="316" w:right="-5"/>
              <w:jc w:val="right"/>
              <w:rPr>
                <w:rFonts w:ascii="Times New Roman" w:hAnsi="Times New Roman"/>
                <w:b/>
                <w:bCs/>
                <w:sz w:val="24"/>
              </w:rPr>
            </w:pPr>
            <w:r w:rsidRPr="003E13E7">
              <w:rPr>
                <w:rFonts w:ascii="Times New Roman" w:hAnsi="Times New Roman"/>
                <w:sz w:val="24"/>
              </w:rPr>
              <w:t>__________________</w:t>
            </w:r>
            <w:r w:rsidRPr="003E13E7">
              <w:rPr>
                <w:rFonts w:ascii="Times New Roman" w:hAnsi="Times New Roman"/>
                <w:b/>
                <w:bCs/>
                <w:sz w:val="24"/>
              </w:rPr>
              <w:t>А. А. Воробьев</w:t>
            </w:r>
          </w:p>
          <w:p w:rsidR="005D39AE" w:rsidRPr="003E13E7" w:rsidRDefault="005D39AE" w:rsidP="00EC2F10">
            <w:pPr>
              <w:snapToGrid w:val="0"/>
              <w:ind w:left="316" w:right="-5"/>
              <w:jc w:val="right"/>
              <w:rPr>
                <w:rFonts w:ascii="Times New Roman" w:hAnsi="Times New Roman"/>
                <w:sz w:val="24"/>
              </w:rPr>
            </w:pPr>
            <w:r w:rsidRPr="003E13E7">
              <w:rPr>
                <w:rFonts w:ascii="Times New Roman" w:hAnsi="Times New Roman"/>
                <w:sz w:val="24"/>
              </w:rPr>
              <w:t>«</w:t>
            </w:r>
            <w:r w:rsidR="009F26A4" w:rsidRPr="003E13E7">
              <w:rPr>
                <w:rFonts w:ascii="Times New Roman" w:hAnsi="Times New Roman"/>
                <w:sz w:val="24"/>
              </w:rPr>
              <w:t xml:space="preserve">    </w:t>
            </w:r>
            <w:r w:rsidRPr="003E13E7">
              <w:rPr>
                <w:rFonts w:ascii="Times New Roman" w:hAnsi="Times New Roman"/>
                <w:sz w:val="24"/>
              </w:rPr>
              <w:t xml:space="preserve">» </w:t>
            </w:r>
            <w:r w:rsidR="009F26A4" w:rsidRPr="003E13E7">
              <w:rPr>
                <w:rFonts w:ascii="Times New Roman" w:hAnsi="Times New Roman"/>
                <w:sz w:val="24"/>
              </w:rPr>
              <w:t xml:space="preserve">                        </w:t>
            </w:r>
            <w:r w:rsidR="004517B4" w:rsidRPr="003E13E7">
              <w:rPr>
                <w:rFonts w:ascii="Times New Roman" w:hAnsi="Times New Roman"/>
                <w:sz w:val="24"/>
              </w:rPr>
              <w:t xml:space="preserve"> 2018</w:t>
            </w:r>
            <w:r w:rsidRPr="003E13E7">
              <w:rPr>
                <w:rFonts w:ascii="Times New Roman" w:hAnsi="Times New Roman"/>
                <w:sz w:val="24"/>
              </w:rPr>
              <w:t xml:space="preserve"> года</w:t>
            </w:r>
          </w:p>
        </w:tc>
      </w:tr>
    </w:tbl>
    <w:p w:rsidR="00282E93" w:rsidRPr="003E13E7" w:rsidRDefault="00282E93" w:rsidP="00EC2F10">
      <w:pPr>
        <w:pStyle w:val="24"/>
        <w:keepNext/>
        <w:keepLines/>
        <w:shd w:val="clear" w:color="auto" w:fill="auto"/>
        <w:spacing w:before="0" w:after="263" w:line="240" w:lineRule="auto"/>
        <w:ind w:left="60"/>
        <w:rPr>
          <w:rFonts w:ascii="Times New Roman" w:hAnsi="Times New Roman" w:cs="Times New Roman"/>
          <w:sz w:val="24"/>
          <w:szCs w:val="24"/>
        </w:rPr>
      </w:pPr>
    </w:p>
    <w:p w:rsidR="009A26D0" w:rsidRPr="003E13E7" w:rsidRDefault="009A26D0" w:rsidP="00EC2F10">
      <w:pPr>
        <w:pStyle w:val="24"/>
        <w:keepNext/>
        <w:keepLines/>
        <w:shd w:val="clear" w:color="auto" w:fill="auto"/>
        <w:spacing w:before="0" w:after="263" w:line="240" w:lineRule="auto"/>
        <w:ind w:left="60"/>
        <w:rPr>
          <w:rFonts w:ascii="Times New Roman" w:hAnsi="Times New Roman" w:cs="Times New Roman"/>
          <w:sz w:val="24"/>
          <w:szCs w:val="24"/>
        </w:rPr>
      </w:pPr>
      <w:r w:rsidRPr="003E13E7">
        <w:rPr>
          <w:rFonts w:ascii="Times New Roman" w:hAnsi="Times New Roman" w:cs="Times New Roman"/>
          <w:sz w:val="24"/>
          <w:szCs w:val="24"/>
        </w:rPr>
        <w:t>ПДО №</w:t>
      </w:r>
      <w:r w:rsidR="00A42870" w:rsidRPr="003E13E7">
        <w:rPr>
          <w:rFonts w:ascii="Times New Roman" w:hAnsi="Times New Roman" w:cs="Times New Roman"/>
          <w:sz w:val="24"/>
          <w:szCs w:val="24"/>
        </w:rPr>
        <w:t>7</w:t>
      </w:r>
      <w:r w:rsidR="009102A5" w:rsidRPr="003E13E7">
        <w:rPr>
          <w:rFonts w:ascii="Times New Roman" w:hAnsi="Times New Roman" w:cs="Times New Roman"/>
          <w:sz w:val="24"/>
          <w:szCs w:val="24"/>
        </w:rPr>
        <w:t>0</w:t>
      </w:r>
      <w:r w:rsidR="00A42870" w:rsidRPr="003E13E7">
        <w:rPr>
          <w:rFonts w:ascii="Times New Roman" w:hAnsi="Times New Roman" w:cs="Times New Roman"/>
          <w:sz w:val="24"/>
          <w:szCs w:val="24"/>
        </w:rPr>
        <w:t xml:space="preserve">-ДО-2018 </w:t>
      </w:r>
      <w:r w:rsidRPr="003E13E7">
        <w:rPr>
          <w:rFonts w:ascii="Times New Roman" w:hAnsi="Times New Roman" w:cs="Times New Roman"/>
          <w:sz w:val="24"/>
          <w:szCs w:val="24"/>
        </w:rPr>
        <w:t xml:space="preserve">от </w:t>
      </w:r>
      <w:r w:rsidR="00B21A03" w:rsidRPr="003E13E7">
        <w:rPr>
          <w:rFonts w:ascii="Times New Roman" w:hAnsi="Times New Roman" w:cs="Times New Roman"/>
          <w:sz w:val="24"/>
          <w:szCs w:val="24"/>
        </w:rPr>
        <w:t>«</w:t>
      </w:r>
      <w:r w:rsidR="00A42870" w:rsidRPr="003E13E7">
        <w:rPr>
          <w:rFonts w:ascii="Times New Roman" w:hAnsi="Times New Roman" w:cs="Times New Roman"/>
          <w:sz w:val="24"/>
          <w:szCs w:val="24"/>
        </w:rPr>
        <w:t xml:space="preserve">13» февраля </w:t>
      </w:r>
      <w:r w:rsidR="004517B4" w:rsidRPr="003E13E7">
        <w:rPr>
          <w:rFonts w:ascii="Times New Roman" w:hAnsi="Times New Roman" w:cs="Times New Roman"/>
          <w:sz w:val="24"/>
          <w:szCs w:val="24"/>
        </w:rPr>
        <w:t>2018</w:t>
      </w:r>
      <w:r w:rsidRPr="003E13E7">
        <w:rPr>
          <w:rFonts w:ascii="Times New Roman" w:hAnsi="Times New Roman" w:cs="Times New Roman"/>
          <w:sz w:val="24"/>
          <w:szCs w:val="24"/>
        </w:rPr>
        <w:t xml:space="preserve"> г.</w:t>
      </w:r>
    </w:p>
    <w:p w:rsidR="009A26D0" w:rsidRPr="003E13E7" w:rsidRDefault="009A26D0" w:rsidP="00EC2F10">
      <w:pPr>
        <w:ind w:firstLine="567"/>
        <w:jc w:val="right"/>
        <w:rPr>
          <w:rFonts w:ascii="Times New Roman" w:hAnsi="Times New Roman"/>
          <w:b/>
          <w:sz w:val="24"/>
        </w:rPr>
      </w:pPr>
      <w:r w:rsidRPr="003E13E7">
        <w:rPr>
          <w:rFonts w:ascii="Times New Roman" w:hAnsi="Times New Roman"/>
          <w:b/>
          <w:sz w:val="24"/>
        </w:rPr>
        <w:t>Руководителю организации</w:t>
      </w:r>
    </w:p>
    <w:p w:rsidR="00A869C6" w:rsidRPr="003E13E7" w:rsidRDefault="00337426" w:rsidP="00EC2F10">
      <w:pPr>
        <w:ind w:firstLine="720"/>
        <w:jc w:val="both"/>
        <w:rPr>
          <w:rFonts w:ascii="Times New Roman" w:hAnsi="Times New Roman"/>
          <w:sz w:val="24"/>
        </w:rPr>
      </w:pPr>
      <w:r w:rsidRPr="003E13E7">
        <w:rPr>
          <w:rFonts w:ascii="Times New Roman" w:hAnsi="Times New Roman"/>
          <w:b/>
          <w:sz w:val="24"/>
        </w:rPr>
        <w:t>ООО «ЯНОС-</w:t>
      </w:r>
      <w:proofErr w:type="spellStart"/>
      <w:r w:rsidRPr="003E13E7">
        <w:rPr>
          <w:rFonts w:ascii="Times New Roman" w:hAnsi="Times New Roman"/>
          <w:b/>
          <w:sz w:val="24"/>
        </w:rPr>
        <w:t>Энерго</w:t>
      </w:r>
      <w:proofErr w:type="spellEnd"/>
      <w:r w:rsidRPr="003E13E7">
        <w:rPr>
          <w:rFonts w:ascii="Times New Roman" w:hAnsi="Times New Roman"/>
          <w:b/>
          <w:sz w:val="24"/>
        </w:rPr>
        <w:t>»</w:t>
      </w:r>
      <w:r w:rsidRPr="003E13E7">
        <w:rPr>
          <w:rFonts w:ascii="Times New Roman" w:hAnsi="Times New Roman"/>
          <w:sz w:val="24"/>
        </w:rPr>
        <w:t xml:space="preserve"> </w:t>
      </w:r>
      <w:r w:rsidR="00DE7BED" w:rsidRPr="003E13E7">
        <w:rPr>
          <w:rFonts w:ascii="Times New Roman" w:hAnsi="Times New Roman"/>
          <w:sz w:val="24"/>
        </w:rPr>
        <w:t xml:space="preserve">(далее – Общество) приглашает </w:t>
      </w:r>
      <w:r w:rsidR="00A326D9" w:rsidRPr="003E13E7">
        <w:rPr>
          <w:rFonts w:ascii="Times New Roman" w:hAnsi="Times New Roman"/>
          <w:sz w:val="24"/>
        </w:rPr>
        <w:t>В</w:t>
      </w:r>
      <w:r w:rsidR="00DE7BED" w:rsidRPr="003E13E7">
        <w:rPr>
          <w:rFonts w:ascii="Times New Roman" w:hAnsi="Times New Roman"/>
          <w:sz w:val="24"/>
        </w:rPr>
        <w:t xml:space="preserve">ас сделать предложение (оферту) </w:t>
      </w:r>
      <w:r w:rsidR="00A869C6" w:rsidRPr="003E13E7">
        <w:rPr>
          <w:rFonts w:ascii="Times New Roman" w:hAnsi="Times New Roman"/>
          <w:sz w:val="24"/>
        </w:rPr>
        <w:t xml:space="preserve">на поставку </w:t>
      </w:r>
      <w:r w:rsidR="008935D5" w:rsidRPr="003E13E7">
        <w:rPr>
          <w:rFonts w:ascii="Times New Roman" w:hAnsi="Times New Roman"/>
          <w:b/>
          <w:sz w:val="24"/>
        </w:rPr>
        <w:t>КАБЕЛЬНОЙ ПРОДУКЦИИ</w:t>
      </w:r>
      <w:r w:rsidR="00A869C6" w:rsidRPr="003E13E7">
        <w:rPr>
          <w:rFonts w:ascii="Times New Roman" w:hAnsi="Times New Roman"/>
          <w:sz w:val="24"/>
        </w:rPr>
        <w:t xml:space="preserve"> для объектов ОАО «Славнефть-ЯНОС».</w:t>
      </w:r>
    </w:p>
    <w:p w:rsidR="00A869C6" w:rsidRPr="003E13E7" w:rsidRDefault="00A869C6" w:rsidP="00EC2F10">
      <w:pPr>
        <w:ind w:firstLine="567"/>
        <w:jc w:val="both"/>
        <w:rPr>
          <w:rFonts w:ascii="Times New Roman" w:hAnsi="Times New Roman"/>
          <w:sz w:val="24"/>
        </w:rPr>
      </w:pPr>
      <w:r w:rsidRPr="003E13E7">
        <w:rPr>
          <w:rFonts w:ascii="Times New Roman" w:hAnsi="Times New Roman"/>
          <w:sz w:val="24"/>
        </w:rPr>
        <w:t>По результатам рассмотрения предложений ООО «ЯНОС-</w:t>
      </w:r>
      <w:proofErr w:type="spellStart"/>
      <w:r w:rsidRPr="003E13E7">
        <w:rPr>
          <w:rFonts w:ascii="Times New Roman" w:hAnsi="Times New Roman"/>
          <w:sz w:val="24"/>
        </w:rPr>
        <w:t>Энерго</w:t>
      </w:r>
      <w:proofErr w:type="spellEnd"/>
      <w:r w:rsidRPr="003E13E7">
        <w:rPr>
          <w:rFonts w:ascii="Times New Roman" w:hAnsi="Times New Roman"/>
          <w:sz w:val="24"/>
        </w:rPr>
        <w:t>» определит контрагент</w:t>
      </w:r>
      <w:r w:rsidR="006B0263" w:rsidRPr="003E13E7">
        <w:rPr>
          <w:rFonts w:ascii="Times New Roman" w:hAnsi="Times New Roman"/>
          <w:sz w:val="24"/>
        </w:rPr>
        <w:t>ов</w:t>
      </w:r>
      <w:r w:rsidRPr="003E13E7">
        <w:rPr>
          <w:rFonts w:ascii="Times New Roman" w:hAnsi="Times New Roman"/>
          <w:sz w:val="24"/>
        </w:rPr>
        <w:t xml:space="preserve">, </w:t>
      </w:r>
      <w:r w:rsidR="00A42870" w:rsidRPr="003E13E7">
        <w:rPr>
          <w:rFonts w:ascii="Times New Roman" w:hAnsi="Times New Roman"/>
          <w:sz w:val="24"/>
        </w:rPr>
        <w:t>с</w:t>
      </w:r>
      <w:r w:rsidR="006B0263" w:rsidRPr="003E13E7">
        <w:rPr>
          <w:rFonts w:ascii="Times New Roman" w:hAnsi="Times New Roman"/>
          <w:sz w:val="24"/>
        </w:rPr>
        <w:t xml:space="preserve"> </w:t>
      </w:r>
      <w:r w:rsidR="007714C5" w:rsidRPr="003E13E7">
        <w:rPr>
          <w:rFonts w:ascii="Times New Roman" w:hAnsi="Times New Roman"/>
          <w:sz w:val="24"/>
        </w:rPr>
        <w:t>которыми</w:t>
      </w:r>
      <w:r w:rsidR="006B0263" w:rsidRPr="003E13E7">
        <w:rPr>
          <w:rFonts w:ascii="Times New Roman" w:hAnsi="Times New Roman"/>
          <w:sz w:val="24"/>
        </w:rPr>
        <w:t xml:space="preserve"> будет заключен договор </w:t>
      </w:r>
      <w:r w:rsidR="007714C5" w:rsidRPr="003E13E7">
        <w:rPr>
          <w:rFonts w:ascii="Times New Roman" w:hAnsi="Times New Roman"/>
          <w:sz w:val="24"/>
        </w:rPr>
        <w:t>на поставку кабельной продукции. Предпочтение</w:t>
      </w:r>
      <w:r w:rsidR="006B0263" w:rsidRPr="003E13E7">
        <w:rPr>
          <w:rFonts w:ascii="Times New Roman" w:hAnsi="Times New Roman"/>
          <w:sz w:val="24"/>
        </w:rPr>
        <w:t xml:space="preserve"> при </w:t>
      </w:r>
      <w:r w:rsidR="007714C5" w:rsidRPr="003E13E7">
        <w:rPr>
          <w:rFonts w:ascii="Times New Roman" w:hAnsi="Times New Roman"/>
          <w:sz w:val="24"/>
        </w:rPr>
        <w:t>отборе будет</w:t>
      </w:r>
      <w:r w:rsidR="006B0263" w:rsidRPr="003E13E7">
        <w:rPr>
          <w:rFonts w:ascii="Times New Roman" w:hAnsi="Times New Roman"/>
          <w:sz w:val="24"/>
        </w:rPr>
        <w:t xml:space="preserve"> отдано контрагенту, предложивше</w:t>
      </w:r>
      <w:r w:rsidR="007714C5" w:rsidRPr="003E13E7">
        <w:rPr>
          <w:rFonts w:ascii="Times New Roman" w:hAnsi="Times New Roman"/>
          <w:sz w:val="24"/>
        </w:rPr>
        <w:t>му наилучшие условия (цена, сроки поставки, гарантии, ответственность сторон и прочее).</w:t>
      </w:r>
    </w:p>
    <w:p w:rsidR="00B73CCE" w:rsidRPr="003E13E7" w:rsidRDefault="00B73CCE" w:rsidP="00EC2F10">
      <w:pPr>
        <w:ind w:firstLine="567"/>
        <w:jc w:val="both"/>
        <w:rPr>
          <w:rFonts w:ascii="Times New Roman" w:hAnsi="Times New Roman"/>
          <w:sz w:val="24"/>
        </w:rPr>
      </w:pPr>
      <w:r w:rsidRPr="003E13E7">
        <w:rPr>
          <w:rFonts w:ascii="Times New Roman" w:hAnsi="Times New Roman"/>
          <w:sz w:val="24"/>
        </w:rPr>
        <w:t xml:space="preserve">Подробное техническое задание изложено в Требованиях к предмету оферты (Форма </w:t>
      </w:r>
      <w:r w:rsidR="00253068" w:rsidRPr="003E13E7">
        <w:rPr>
          <w:rFonts w:ascii="Times New Roman" w:hAnsi="Times New Roman"/>
          <w:sz w:val="24"/>
        </w:rPr>
        <w:t>2</w:t>
      </w:r>
      <w:r w:rsidRPr="003E13E7">
        <w:rPr>
          <w:rFonts w:ascii="Times New Roman" w:hAnsi="Times New Roman"/>
          <w:sz w:val="24"/>
        </w:rPr>
        <w:t xml:space="preserve">), существенные условия (цена, </w:t>
      </w:r>
      <w:r w:rsidR="00CC1A33" w:rsidRPr="003E13E7">
        <w:rPr>
          <w:rFonts w:ascii="Times New Roman" w:hAnsi="Times New Roman"/>
          <w:sz w:val="24"/>
        </w:rPr>
        <w:t>сроки и объемы оказываемых услуг и пр</w:t>
      </w:r>
      <w:r w:rsidRPr="003E13E7">
        <w:rPr>
          <w:rFonts w:ascii="Times New Roman" w:hAnsi="Times New Roman"/>
          <w:sz w:val="24"/>
        </w:rPr>
        <w:t>.) последующей сделки оговариваются в планируем</w:t>
      </w:r>
      <w:r w:rsidR="00FE31B6" w:rsidRPr="003E13E7">
        <w:rPr>
          <w:rFonts w:ascii="Times New Roman" w:hAnsi="Times New Roman"/>
          <w:sz w:val="24"/>
        </w:rPr>
        <w:t>ом к заключению договоре</w:t>
      </w:r>
      <w:r w:rsidRPr="003E13E7">
        <w:rPr>
          <w:rFonts w:ascii="Times New Roman" w:hAnsi="Times New Roman"/>
          <w:sz w:val="24"/>
        </w:rPr>
        <w:t>.</w:t>
      </w:r>
    </w:p>
    <w:p w:rsidR="00B73CCE" w:rsidRPr="003E13E7" w:rsidRDefault="00B73CCE" w:rsidP="00EC2F10">
      <w:pPr>
        <w:ind w:firstLine="567"/>
        <w:jc w:val="both"/>
        <w:rPr>
          <w:rFonts w:ascii="Times New Roman" w:hAnsi="Times New Roman"/>
          <w:sz w:val="24"/>
        </w:rPr>
      </w:pPr>
      <w:r w:rsidRPr="003E13E7">
        <w:rPr>
          <w:rFonts w:ascii="Times New Roman" w:hAnsi="Times New Roman"/>
          <w:sz w:val="24"/>
        </w:rPr>
        <w:t>ООО «ЯНОС-</w:t>
      </w:r>
      <w:proofErr w:type="spellStart"/>
      <w:r w:rsidRPr="003E13E7">
        <w:rPr>
          <w:rFonts w:ascii="Times New Roman" w:hAnsi="Times New Roman"/>
          <w:sz w:val="24"/>
        </w:rPr>
        <w:t>Энерго</w:t>
      </w:r>
      <w:proofErr w:type="spellEnd"/>
      <w:r w:rsidRPr="003E13E7">
        <w:rPr>
          <w:rFonts w:ascii="Times New Roman" w:hAnsi="Times New Roman"/>
          <w:sz w:val="24"/>
        </w:rPr>
        <w:t>» оставляет за собой право акцептовать любое из поступивших предложений, либо не акцептовать ни одно из них.</w:t>
      </w:r>
    </w:p>
    <w:p w:rsidR="006A75A3" w:rsidRPr="003E13E7" w:rsidRDefault="006A75A3" w:rsidP="00EC2F10">
      <w:pPr>
        <w:ind w:firstLine="567"/>
        <w:jc w:val="both"/>
        <w:rPr>
          <w:rFonts w:ascii="Times New Roman" w:hAnsi="Times New Roman"/>
          <w:b/>
          <w:sz w:val="24"/>
        </w:rPr>
      </w:pPr>
      <w:r w:rsidRPr="003E13E7">
        <w:rPr>
          <w:rFonts w:ascii="Times New Roman" w:hAnsi="Times New Roman"/>
          <w:b/>
          <w:sz w:val="24"/>
        </w:rPr>
        <w:t>Контрагент не может быть признан Победителем закупки при наличии у него неурегулированных претензий со стороны ООО «ЯНОС-</w:t>
      </w:r>
      <w:proofErr w:type="spellStart"/>
      <w:r w:rsidRPr="003E13E7">
        <w:rPr>
          <w:rFonts w:ascii="Times New Roman" w:hAnsi="Times New Roman"/>
          <w:b/>
          <w:sz w:val="24"/>
        </w:rPr>
        <w:t>Энерго</w:t>
      </w:r>
      <w:proofErr w:type="spellEnd"/>
      <w:r w:rsidRPr="003E13E7">
        <w:rPr>
          <w:rFonts w:ascii="Times New Roman" w:hAnsi="Times New Roman"/>
          <w:b/>
          <w:sz w:val="24"/>
        </w:rPr>
        <w:t>» и/или ОАО «Славнефть-ЯНОС» на дату принятия решения о выборе Победителя, предъявленных ООО «ЯНОС-</w:t>
      </w:r>
      <w:proofErr w:type="spellStart"/>
      <w:r w:rsidRPr="003E13E7">
        <w:rPr>
          <w:rFonts w:ascii="Times New Roman" w:hAnsi="Times New Roman"/>
          <w:b/>
          <w:sz w:val="24"/>
        </w:rPr>
        <w:t>Энерго</w:t>
      </w:r>
      <w:proofErr w:type="spellEnd"/>
      <w:r w:rsidRPr="003E13E7">
        <w:rPr>
          <w:rFonts w:ascii="Times New Roman" w:hAnsi="Times New Roman"/>
          <w:b/>
          <w:sz w:val="24"/>
        </w:rPr>
        <w:t>» не позднее даты отправки ПДО участникам либо публикации на интернет-сайте ОАО «Славнефть-ЯНОС».</w:t>
      </w:r>
    </w:p>
    <w:p w:rsidR="00CC1A33" w:rsidRPr="003E13E7" w:rsidRDefault="00CC1A33" w:rsidP="00EC2F10">
      <w:pPr>
        <w:ind w:firstLine="567"/>
        <w:jc w:val="both"/>
        <w:rPr>
          <w:rFonts w:ascii="Times New Roman" w:hAnsi="Times New Roman"/>
          <w:sz w:val="24"/>
        </w:rPr>
      </w:pPr>
      <w:r w:rsidRPr="003E13E7">
        <w:rPr>
          <w:rFonts w:ascii="Times New Roman" w:hAnsi="Times New Roman"/>
          <w:sz w:val="24"/>
        </w:rPr>
        <w:t xml:space="preserve">Отбор проводится в </w:t>
      </w:r>
      <w:r w:rsidRPr="003E13E7">
        <w:rPr>
          <w:rFonts w:ascii="Times New Roman" w:hAnsi="Times New Roman"/>
          <w:b/>
          <w:sz w:val="24"/>
        </w:rPr>
        <w:t>один этап</w:t>
      </w:r>
      <w:r w:rsidRPr="003E13E7">
        <w:rPr>
          <w:rFonts w:ascii="Times New Roman" w:hAnsi="Times New Roman"/>
          <w:sz w:val="24"/>
        </w:rPr>
        <w:t>: оценка технико-коммерческой части оферт. После оценки будут запрошены улучшенные оферты. Участники, получившие уведомления об улучшении коммерческих частей оферт, должны в течение 4 рабочих дней представить откорректированные, с учетом новых предложений, документы, определяющие оферту,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CC1A33" w:rsidRPr="003E13E7" w:rsidRDefault="00CC1A33" w:rsidP="00EC2F10">
      <w:pPr>
        <w:pStyle w:val="a5"/>
        <w:numPr>
          <w:ilvl w:val="0"/>
          <w:numId w:val="0"/>
        </w:numPr>
        <w:tabs>
          <w:tab w:val="left" w:pos="284"/>
        </w:tabs>
        <w:spacing w:before="0"/>
        <w:ind w:firstLine="567"/>
        <w:rPr>
          <w:rFonts w:ascii="Times New Roman" w:hAnsi="Times New Roman" w:cs="Times New Roman"/>
          <w:sz w:val="24"/>
          <w:szCs w:val="24"/>
        </w:rPr>
      </w:pPr>
      <w:r w:rsidRPr="003E13E7">
        <w:rPr>
          <w:rFonts w:ascii="Times New Roman" w:hAnsi="Times New Roman" w:cs="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E2146C" w:rsidRPr="003E13E7" w:rsidRDefault="00E2146C" w:rsidP="00EC2F10">
      <w:pPr>
        <w:ind w:firstLine="720"/>
        <w:jc w:val="both"/>
        <w:rPr>
          <w:rFonts w:ascii="Times New Roman" w:hAnsi="Times New Roman"/>
          <w:sz w:val="24"/>
        </w:rPr>
      </w:pPr>
      <w:r w:rsidRPr="003E13E7">
        <w:rPr>
          <w:rFonts w:ascii="Times New Roman" w:hAnsi="Times New Roman"/>
          <w:sz w:val="24"/>
        </w:rPr>
        <w:t>Оферта может быть представ</w:t>
      </w:r>
      <w:r w:rsidR="006B0263" w:rsidRPr="003E13E7">
        <w:rPr>
          <w:rFonts w:ascii="Times New Roman" w:hAnsi="Times New Roman"/>
          <w:sz w:val="24"/>
        </w:rPr>
        <w:t>лена как на все Лоты</w:t>
      </w:r>
      <w:r w:rsidRPr="003E13E7">
        <w:rPr>
          <w:rFonts w:ascii="Times New Roman" w:hAnsi="Times New Roman"/>
          <w:sz w:val="24"/>
        </w:rPr>
        <w:t>,</w:t>
      </w:r>
      <w:r w:rsidRPr="003E13E7">
        <w:rPr>
          <w:rFonts w:ascii="Times New Roman" w:hAnsi="Times New Roman"/>
          <w:color w:val="FF0000"/>
          <w:sz w:val="24"/>
        </w:rPr>
        <w:t xml:space="preserve"> </w:t>
      </w:r>
      <w:r w:rsidRPr="003E13E7">
        <w:rPr>
          <w:rFonts w:ascii="Times New Roman" w:hAnsi="Times New Roman"/>
          <w:sz w:val="24"/>
        </w:rPr>
        <w:t>так и на любой из Лотов, указанн</w:t>
      </w:r>
      <w:r w:rsidR="008935D5" w:rsidRPr="003E13E7">
        <w:rPr>
          <w:rFonts w:ascii="Times New Roman" w:hAnsi="Times New Roman"/>
          <w:sz w:val="24"/>
        </w:rPr>
        <w:t>ый</w:t>
      </w:r>
      <w:r w:rsidRPr="003E13E7">
        <w:rPr>
          <w:rFonts w:ascii="Times New Roman" w:hAnsi="Times New Roman"/>
          <w:sz w:val="24"/>
        </w:rPr>
        <w:t xml:space="preserve"> в Требованиях к предмету оферты.</w:t>
      </w:r>
    </w:p>
    <w:p w:rsidR="00CC1A33" w:rsidRPr="003E13E7" w:rsidRDefault="00CC1A33" w:rsidP="00EC2F10">
      <w:pPr>
        <w:pStyle w:val="a5"/>
        <w:numPr>
          <w:ilvl w:val="0"/>
          <w:numId w:val="0"/>
        </w:numPr>
        <w:tabs>
          <w:tab w:val="left" w:pos="284"/>
        </w:tabs>
        <w:spacing w:before="0"/>
        <w:ind w:firstLine="567"/>
        <w:rPr>
          <w:rFonts w:ascii="Times New Roman" w:hAnsi="Times New Roman" w:cs="Times New Roman"/>
          <w:sz w:val="24"/>
          <w:szCs w:val="24"/>
        </w:rPr>
      </w:pPr>
      <w:r w:rsidRPr="003E13E7">
        <w:rPr>
          <w:rFonts w:ascii="Times New Roman" w:hAnsi="Times New Roman" w:cs="Times New Roman"/>
          <w:sz w:val="24"/>
          <w:szCs w:val="24"/>
        </w:rPr>
        <w:t xml:space="preserve">В случае Вашей заинтересованности в участии в отборе предлагаем направить в наш адрес оферту по прилагаемой форме. Предложения должны оформляться безотзывными офертами со сроком акцепта </w:t>
      </w:r>
      <w:r w:rsidR="00FE31B6" w:rsidRPr="003E13E7">
        <w:rPr>
          <w:rFonts w:ascii="Times New Roman" w:hAnsi="Times New Roman" w:cs="Times New Roman"/>
          <w:b/>
          <w:sz w:val="24"/>
          <w:szCs w:val="24"/>
        </w:rPr>
        <w:t xml:space="preserve">до </w:t>
      </w:r>
      <w:r w:rsidR="00A42870" w:rsidRPr="003E13E7">
        <w:rPr>
          <w:rFonts w:ascii="Times New Roman" w:hAnsi="Times New Roman" w:cs="Times New Roman"/>
          <w:b/>
          <w:sz w:val="24"/>
          <w:szCs w:val="24"/>
        </w:rPr>
        <w:t>«31</w:t>
      </w:r>
      <w:r w:rsidR="00F4139C" w:rsidRPr="003E13E7">
        <w:rPr>
          <w:rFonts w:ascii="Times New Roman" w:hAnsi="Times New Roman" w:cs="Times New Roman"/>
          <w:b/>
          <w:sz w:val="24"/>
          <w:szCs w:val="24"/>
        </w:rPr>
        <w:t>»</w:t>
      </w:r>
      <w:r w:rsidR="00A42870" w:rsidRPr="003E13E7">
        <w:rPr>
          <w:rFonts w:ascii="Times New Roman" w:hAnsi="Times New Roman" w:cs="Times New Roman"/>
          <w:b/>
          <w:sz w:val="24"/>
          <w:szCs w:val="24"/>
        </w:rPr>
        <w:t xml:space="preserve"> марта </w:t>
      </w:r>
      <w:r w:rsidRPr="003E13E7">
        <w:rPr>
          <w:rFonts w:ascii="Times New Roman" w:hAnsi="Times New Roman" w:cs="Times New Roman"/>
          <w:b/>
          <w:sz w:val="24"/>
          <w:szCs w:val="24"/>
        </w:rPr>
        <w:t>201</w:t>
      </w:r>
      <w:r w:rsidR="008935D5" w:rsidRPr="003E13E7">
        <w:rPr>
          <w:rFonts w:ascii="Times New Roman" w:hAnsi="Times New Roman" w:cs="Times New Roman"/>
          <w:b/>
          <w:sz w:val="24"/>
          <w:szCs w:val="24"/>
        </w:rPr>
        <w:t>8</w:t>
      </w:r>
      <w:r w:rsidRPr="003E13E7">
        <w:rPr>
          <w:rFonts w:ascii="Times New Roman" w:hAnsi="Times New Roman" w:cs="Times New Roman"/>
          <w:b/>
          <w:sz w:val="24"/>
          <w:szCs w:val="24"/>
        </w:rPr>
        <w:t xml:space="preserve"> г.</w:t>
      </w:r>
      <w:r w:rsidRPr="003E13E7">
        <w:rPr>
          <w:rFonts w:ascii="Times New Roman" w:hAnsi="Times New Roman" w:cs="Times New Roman"/>
          <w:sz w:val="24"/>
          <w:szCs w:val="24"/>
        </w:rPr>
        <w:t xml:space="preserve"> включительно, соответствовать всем условиям, указанным в настоящем сообщении.</w:t>
      </w:r>
    </w:p>
    <w:p w:rsidR="00CC1A33" w:rsidRPr="003E13E7" w:rsidRDefault="00CC1A33" w:rsidP="00EC2F10">
      <w:pPr>
        <w:pStyle w:val="a5"/>
        <w:numPr>
          <w:ilvl w:val="0"/>
          <w:numId w:val="0"/>
        </w:numPr>
        <w:tabs>
          <w:tab w:val="left" w:pos="284"/>
        </w:tabs>
        <w:spacing w:before="0"/>
        <w:ind w:firstLine="567"/>
        <w:rPr>
          <w:rFonts w:ascii="Times New Roman" w:hAnsi="Times New Roman" w:cs="Times New Roman"/>
          <w:sz w:val="24"/>
          <w:szCs w:val="24"/>
        </w:rPr>
      </w:pPr>
      <w:r w:rsidRPr="003E13E7">
        <w:rPr>
          <w:rFonts w:ascii="Times New Roman" w:hAnsi="Times New Roman" w:cs="Times New Roman"/>
          <w:sz w:val="24"/>
          <w:szCs w:val="24"/>
        </w:rPr>
        <w:t xml:space="preserve">Офертой контрагента будет считаться заполненная </w:t>
      </w:r>
      <w:r w:rsidR="001B7608" w:rsidRPr="003E13E7">
        <w:rPr>
          <w:rFonts w:ascii="Times New Roman" w:hAnsi="Times New Roman" w:cs="Times New Roman"/>
          <w:b/>
          <w:sz w:val="24"/>
          <w:szCs w:val="24"/>
        </w:rPr>
        <w:t xml:space="preserve">Форма </w:t>
      </w:r>
      <w:r w:rsidRPr="003E13E7">
        <w:rPr>
          <w:rFonts w:ascii="Times New Roman" w:hAnsi="Times New Roman" w:cs="Times New Roman"/>
          <w:sz w:val="24"/>
          <w:szCs w:val="24"/>
        </w:rPr>
        <w:t>к настоящему сообщению с нижеуказанным комплектом документов:</w:t>
      </w:r>
    </w:p>
    <w:p w:rsidR="00253068" w:rsidRPr="003E13E7"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t>Извещение о согласии сделать оферту, подписанная уполномоченным лицом и заверенная печатью участника закупки);</w:t>
      </w:r>
    </w:p>
    <w:p w:rsidR="00253068" w:rsidRPr="003E13E7"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lastRenderedPageBreak/>
        <w:t>Предложение о заключении дого</w:t>
      </w:r>
      <w:r w:rsidR="00FE31B6" w:rsidRPr="003E13E7">
        <w:rPr>
          <w:rFonts w:ascii="Times New Roman" w:hAnsi="Times New Roman"/>
          <w:sz w:val="24"/>
        </w:rPr>
        <w:t>вора с указанием цен, стоимости</w:t>
      </w:r>
      <w:r w:rsidRPr="003E13E7">
        <w:rPr>
          <w:rFonts w:ascii="Times New Roman" w:hAnsi="Times New Roman"/>
          <w:sz w:val="24"/>
        </w:rPr>
        <w:t>, подписанная уполномоченным лицом и заверенная печатью участника закупки);</w:t>
      </w:r>
    </w:p>
    <w:p w:rsidR="00253068" w:rsidRPr="003E13E7"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t xml:space="preserve">Перечень аффилированных </w:t>
      </w:r>
      <w:r w:rsidR="00FE31B6" w:rsidRPr="003E13E7">
        <w:rPr>
          <w:rFonts w:ascii="Times New Roman" w:hAnsi="Times New Roman"/>
          <w:sz w:val="24"/>
        </w:rPr>
        <w:t>организаций</w:t>
      </w:r>
      <w:r w:rsidRPr="003E13E7">
        <w:rPr>
          <w:rFonts w:ascii="Times New Roman" w:hAnsi="Times New Roman"/>
          <w:sz w:val="24"/>
        </w:rPr>
        <w:t>, подписанная уполномоченным лицом и заверенная печатью участника закупки);</w:t>
      </w:r>
    </w:p>
    <w:p w:rsidR="007714C5" w:rsidRPr="003E13E7" w:rsidRDefault="00FE31B6" w:rsidP="00EC2F10">
      <w:pPr>
        <w:pStyle w:val="ac"/>
        <w:numPr>
          <w:ilvl w:val="0"/>
          <w:numId w:val="27"/>
        </w:numPr>
        <w:spacing w:after="60"/>
        <w:ind w:left="567" w:hanging="567"/>
        <w:rPr>
          <w:rFonts w:ascii="Times New Roman" w:hAnsi="Times New Roman"/>
          <w:sz w:val="24"/>
        </w:rPr>
      </w:pPr>
      <w:r w:rsidRPr="003E13E7">
        <w:rPr>
          <w:rFonts w:ascii="Times New Roman" w:hAnsi="Times New Roman"/>
          <w:sz w:val="24"/>
        </w:rPr>
        <w:t xml:space="preserve"> </w:t>
      </w:r>
      <w:r w:rsidR="007714C5" w:rsidRPr="003E13E7">
        <w:rPr>
          <w:rFonts w:ascii="Times New Roman" w:hAnsi="Times New Roman"/>
          <w:sz w:val="24"/>
        </w:rPr>
        <w:t>(при наличии)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253068" w:rsidRPr="003E13E7" w:rsidRDefault="00D70FD1" w:rsidP="00EC2F10">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t xml:space="preserve">Письмо </w:t>
      </w:r>
      <w:r w:rsidR="00253068" w:rsidRPr="003E13E7">
        <w:rPr>
          <w:rFonts w:ascii="Times New Roman" w:hAnsi="Times New Roman"/>
          <w:sz w:val="24"/>
        </w:rPr>
        <w:t xml:space="preserve">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w:t>
      </w:r>
      <w:r w:rsidR="00D24FD3" w:rsidRPr="003E13E7">
        <w:rPr>
          <w:rFonts w:ascii="Times New Roman" w:hAnsi="Times New Roman"/>
          <w:sz w:val="24"/>
        </w:rPr>
        <w:t>ООО «ЯНОС-</w:t>
      </w:r>
      <w:proofErr w:type="spellStart"/>
      <w:r w:rsidR="00D24FD3" w:rsidRPr="003E13E7">
        <w:rPr>
          <w:rFonts w:ascii="Times New Roman" w:hAnsi="Times New Roman"/>
          <w:sz w:val="24"/>
        </w:rPr>
        <w:t>Энерго</w:t>
      </w:r>
      <w:proofErr w:type="spellEnd"/>
      <w:r w:rsidR="00D24FD3" w:rsidRPr="003E13E7">
        <w:rPr>
          <w:rFonts w:ascii="Times New Roman" w:hAnsi="Times New Roman"/>
          <w:sz w:val="24"/>
        </w:rPr>
        <w:t xml:space="preserve">» и/или </w:t>
      </w:r>
      <w:r w:rsidR="00253068" w:rsidRPr="003E13E7">
        <w:rPr>
          <w:rFonts w:ascii="Times New Roman" w:hAnsi="Times New Roman"/>
          <w:sz w:val="24"/>
        </w:rPr>
        <w:t xml:space="preserve">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w:t>
      </w:r>
      <w:r w:rsidR="00D24FD3" w:rsidRPr="003E13E7">
        <w:rPr>
          <w:rFonts w:ascii="Times New Roman" w:hAnsi="Times New Roman"/>
          <w:sz w:val="24"/>
        </w:rPr>
        <w:t>ООО «ЯНОС-</w:t>
      </w:r>
      <w:proofErr w:type="spellStart"/>
      <w:r w:rsidR="00D24FD3" w:rsidRPr="003E13E7">
        <w:rPr>
          <w:rFonts w:ascii="Times New Roman" w:hAnsi="Times New Roman"/>
          <w:sz w:val="24"/>
        </w:rPr>
        <w:t>Энерго</w:t>
      </w:r>
      <w:proofErr w:type="spellEnd"/>
      <w:r w:rsidR="00D24FD3" w:rsidRPr="003E13E7">
        <w:rPr>
          <w:rFonts w:ascii="Times New Roman" w:hAnsi="Times New Roman"/>
          <w:sz w:val="24"/>
        </w:rPr>
        <w:t xml:space="preserve">» и/или </w:t>
      </w:r>
      <w:r w:rsidR="00253068" w:rsidRPr="003E13E7">
        <w:rPr>
          <w:rFonts w:ascii="Times New Roman" w:hAnsi="Times New Roman"/>
          <w:sz w:val="24"/>
        </w:rPr>
        <w:t>ОАО «Славнефть-ЯНОС», или в них вносились изменения);</w:t>
      </w:r>
    </w:p>
    <w:p w:rsidR="00253068" w:rsidRPr="003E13E7"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t>Договор с Приложениями к нему, подписанные и скрепленные печатью организации в редакц</w:t>
      </w:r>
      <w:r w:rsidR="00482B05" w:rsidRPr="003E13E7">
        <w:rPr>
          <w:rFonts w:ascii="Times New Roman" w:hAnsi="Times New Roman"/>
          <w:sz w:val="24"/>
        </w:rPr>
        <w:t>ии Заказчика, в 2-х экземплярах</w:t>
      </w:r>
      <w:r w:rsidRPr="003E13E7">
        <w:rPr>
          <w:rFonts w:ascii="Times New Roman" w:hAnsi="Times New Roman"/>
          <w:sz w:val="24"/>
        </w:rPr>
        <w:t>;</w:t>
      </w:r>
    </w:p>
    <w:p w:rsidR="00EB45DD" w:rsidRPr="003E13E7" w:rsidRDefault="00EB45DD" w:rsidP="00EC2F10">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t>разрешительная документация изготовителя оборудования (имеющиеся сертификаты ТР ТС на предлагаемое оборудование/комплектующие);</w:t>
      </w:r>
    </w:p>
    <w:p w:rsidR="00EB45DD" w:rsidRPr="003E13E7" w:rsidRDefault="00EB45DD" w:rsidP="00EB45DD">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w:t>
      </w:r>
    </w:p>
    <w:p w:rsidR="00EB45DD" w:rsidRPr="003E13E7" w:rsidRDefault="00EB45DD" w:rsidP="00EB45DD">
      <w:pPr>
        <w:pStyle w:val="ac"/>
        <w:numPr>
          <w:ilvl w:val="0"/>
          <w:numId w:val="27"/>
        </w:numPr>
        <w:tabs>
          <w:tab w:val="left" w:pos="567"/>
        </w:tabs>
        <w:spacing w:before="0"/>
        <w:ind w:left="567" w:hanging="567"/>
        <w:jc w:val="both"/>
        <w:rPr>
          <w:rFonts w:ascii="Times New Roman" w:hAnsi="Times New Roman"/>
          <w:sz w:val="24"/>
        </w:rPr>
      </w:pPr>
      <w:proofErr w:type="spellStart"/>
      <w:r w:rsidRPr="003E13E7">
        <w:rPr>
          <w:rFonts w:ascii="Times New Roman" w:hAnsi="Times New Roman"/>
          <w:sz w:val="24"/>
        </w:rPr>
        <w:t>флешка</w:t>
      </w:r>
      <w:proofErr w:type="spellEnd"/>
      <w:r w:rsidRPr="003E13E7">
        <w:rPr>
          <w:rFonts w:ascii="Times New Roman" w:hAnsi="Times New Roman"/>
          <w:sz w:val="24"/>
        </w:rPr>
        <w:t>/компакт-диск с техническим описанием на русском языке по каждому наименованию ТМЦ (Таблица технических характеристик файл в формате .</w:t>
      </w:r>
      <w:proofErr w:type="spellStart"/>
      <w:r w:rsidRPr="003E13E7">
        <w:rPr>
          <w:rFonts w:ascii="Times New Roman" w:hAnsi="Times New Roman"/>
          <w:sz w:val="24"/>
        </w:rPr>
        <w:t>xls</w:t>
      </w:r>
      <w:proofErr w:type="spellEnd"/>
      <w:r w:rsidRPr="003E13E7">
        <w:rPr>
          <w:rFonts w:ascii="Times New Roman" w:hAnsi="Times New Roman"/>
          <w:sz w:val="24"/>
        </w:rPr>
        <w:t>.)  подтверждающие соответствия Требованиям к предмету оферты.</w:t>
      </w:r>
    </w:p>
    <w:p w:rsidR="00253068" w:rsidRPr="003E13E7"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t>Опись документов (подписанная уполномоченным лицом и заверенная печатью участника закупки).</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Оферта предоставляется на русском языке.</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Оферты принимаются только в конвертах. Оферты, направленные по электронной почте, к рассмотрению не принимаются.</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w:t>
      </w:r>
      <w:r w:rsidR="00A42870" w:rsidRPr="003E13E7">
        <w:rPr>
          <w:rFonts w:ascii="Times New Roman" w:hAnsi="Times New Roman"/>
          <w:sz w:val="24"/>
        </w:rPr>
        <w:t>№7</w:t>
      </w:r>
      <w:r w:rsidR="009102A5" w:rsidRPr="003E13E7">
        <w:rPr>
          <w:rFonts w:ascii="Times New Roman" w:hAnsi="Times New Roman"/>
          <w:sz w:val="24"/>
        </w:rPr>
        <w:t>0</w:t>
      </w:r>
      <w:r w:rsidR="00A42870" w:rsidRPr="003E13E7">
        <w:rPr>
          <w:rFonts w:ascii="Times New Roman" w:hAnsi="Times New Roman"/>
          <w:sz w:val="24"/>
        </w:rPr>
        <w:t>-ДО</w:t>
      </w:r>
      <w:r w:rsidR="009102A5" w:rsidRPr="003E13E7">
        <w:rPr>
          <w:rFonts w:ascii="Times New Roman" w:hAnsi="Times New Roman"/>
          <w:sz w:val="24"/>
        </w:rPr>
        <w:t>-2018</w:t>
      </w:r>
      <w:r w:rsidRPr="003E13E7">
        <w:rPr>
          <w:rFonts w:ascii="Times New Roman" w:hAnsi="Times New Roman"/>
          <w:sz w:val="24"/>
        </w:rPr>
        <w:t xml:space="preserve"> от </w:t>
      </w:r>
      <w:r w:rsidR="009102A5" w:rsidRPr="003E13E7">
        <w:rPr>
          <w:rFonts w:ascii="Times New Roman" w:hAnsi="Times New Roman"/>
          <w:sz w:val="24"/>
        </w:rPr>
        <w:t>13.02.2018</w:t>
      </w:r>
      <w:r w:rsidRPr="003E13E7">
        <w:rPr>
          <w:rFonts w:ascii="Times New Roman" w:hAnsi="Times New Roman"/>
          <w:sz w:val="24"/>
        </w:rPr>
        <w:t xml:space="preserve"> г.».</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Документы в конверте с пометкой «Оригинал» являются официальной офертой.</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 xml:space="preserve">В конверты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w:t>
      </w:r>
      <w:r w:rsidRPr="003E13E7">
        <w:rPr>
          <w:rFonts w:ascii="Times New Roman" w:hAnsi="Times New Roman"/>
          <w:sz w:val="24"/>
        </w:rPr>
        <w:lastRenderedPageBreak/>
        <w:t>представляемых документов; наименование файла должно соответствовать содержанию соответствующего документа.</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150023, г. Ярославль, Моск</w:t>
      </w:r>
      <w:r w:rsidR="006C277B" w:rsidRPr="003E13E7">
        <w:rPr>
          <w:rFonts w:ascii="Times New Roman" w:hAnsi="Times New Roman"/>
          <w:sz w:val="24"/>
        </w:rPr>
        <w:t>овский пр., д.15</w:t>
      </w:r>
      <w:r w:rsidRPr="003E13E7">
        <w:rPr>
          <w:rFonts w:ascii="Times New Roman" w:hAnsi="Times New Roman"/>
          <w:sz w:val="24"/>
        </w:rPr>
        <w:t xml:space="preserve">0 в </w:t>
      </w:r>
      <w:r w:rsidR="006C277B" w:rsidRPr="003E13E7">
        <w:rPr>
          <w:rFonts w:ascii="Times New Roman" w:hAnsi="Times New Roman"/>
          <w:sz w:val="24"/>
        </w:rPr>
        <w:t>ООО «ЯНОС-</w:t>
      </w:r>
      <w:proofErr w:type="spellStart"/>
      <w:r w:rsidR="006C277B" w:rsidRPr="003E13E7">
        <w:rPr>
          <w:rFonts w:ascii="Times New Roman" w:hAnsi="Times New Roman"/>
          <w:sz w:val="24"/>
        </w:rPr>
        <w:t>Энерго</w:t>
      </w:r>
      <w:proofErr w:type="spellEnd"/>
      <w:r w:rsidR="006C277B" w:rsidRPr="003E13E7">
        <w:rPr>
          <w:rFonts w:ascii="Times New Roman" w:hAnsi="Times New Roman"/>
          <w:sz w:val="24"/>
        </w:rPr>
        <w:t>»</w:t>
      </w:r>
      <w:r w:rsidRPr="003E13E7">
        <w:rPr>
          <w:rFonts w:ascii="Times New Roman" w:hAnsi="Times New Roman"/>
          <w:sz w:val="24"/>
        </w:rPr>
        <w:t>.</w:t>
      </w:r>
    </w:p>
    <w:p w:rsidR="00B73CCE" w:rsidRPr="003E13E7" w:rsidRDefault="00B73CCE" w:rsidP="00EC2F10">
      <w:pPr>
        <w:ind w:firstLine="567"/>
        <w:jc w:val="both"/>
        <w:rPr>
          <w:rFonts w:ascii="Times New Roman" w:hAnsi="Times New Roman"/>
          <w:b/>
          <w:sz w:val="24"/>
        </w:rPr>
      </w:pPr>
      <w:r w:rsidRPr="003E13E7">
        <w:rPr>
          <w:rFonts w:ascii="Times New Roman" w:hAnsi="Times New Roman"/>
          <w:b/>
          <w:sz w:val="24"/>
        </w:rPr>
        <w:t>Начало приема оферт – «</w:t>
      </w:r>
      <w:r w:rsidR="009102A5" w:rsidRPr="003E13E7">
        <w:rPr>
          <w:rFonts w:ascii="Times New Roman" w:hAnsi="Times New Roman"/>
          <w:b/>
          <w:sz w:val="24"/>
        </w:rPr>
        <w:t>13» февраля</w:t>
      </w:r>
      <w:r w:rsidR="00F4139C" w:rsidRPr="003E13E7">
        <w:rPr>
          <w:rFonts w:ascii="Times New Roman" w:hAnsi="Times New Roman"/>
          <w:b/>
          <w:sz w:val="24"/>
        </w:rPr>
        <w:t xml:space="preserve"> </w:t>
      </w:r>
      <w:r w:rsidRPr="003E13E7">
        <w:rPr>
          <w:rFonts w:ascii="Times New Roman" w:hAnsi="Times New Roman"/>
          <w:b/>
          <w:sz w:val="24"/>
        </w:rPr>
        <w:t>201</w:t>
      </w:r>
      <w:r w:rsidR="00CC1A33" w:rsidRPr="003E13E7">
        <w:rPr>
          <w:rFonts w:ascii="Times New Roman" w:hAnsi="Times New Roman"/>
          <w:b/>
          <w:sz w:val="24"/>
        </w:rPr>
        <w:t>8</w:t>
      </w:r>
      <w:r w:rsidRPr="003E13E7">
        <w:rPr>
          <w:rFonts w:ascii="Times New Roman" w:hAnsi="Times New Roman"/>
          <w:b/>
          <w:sz w:val="24"/>
        </w:rPr>
        <w:t xml:space="preserve"> года.</w:t>
      </w:r>
    </w:p>
    <w:p w:rsidR="00CC1A33" w:rsidRPr="003E13E7" w:rsidRDefault="00CC1A33" w:rsidP="00EC2F10">
      <w:pPr>
        <w:ind w:firstLine="567"/>
        <w:jc w:val="both"/>
        <w:rPr>
          <w:rFonts w:ascii="Times New Roman" w:hAnsi="Times New Roman"/>
          <w:b/>
          <w:sz w:val="24"/>
        </w:rPr>
      </w:pPr>
      <w:r w:rsidRPr="003E13E7">
        <w:rPr>
          <w:rFonts w:ascii="Times New Roman" w:hAnsi="Times New Roman"/>
          <w:b/>
          <w:sz w:val="24"/>
        </w:rPr>
        <w:t xml:space="preserve">Окончание </w:t>
      </w:r>
      <w:r w:rsidR="00E95F6B" w:rsidRPr="003E13E7">
        <w:rPr>
          <w:rFonts w:ascii="Times New Roman" w:hAnsi="Times New Roman"/>
          <w:b/>
          <w:sz w:val="24"/>
        </w:rPr>
        <w:t>приема оферт – «</w:t>
      </w:r>
      <w:r w:rsidR="009102A5" w:rsidRPr="003E13E7">
        <w:rPr>
          <w:rFonts w:ascii="Times New Roman" w:hAnsi="Times New Roman"/>
          <w:b/>
          <w:sz w:val="24"/>
        </w:rPr>
        <w:t xml:space="preserve">01» марта </w:t>
      </w:r>
      <w:r w:rsidRPr="003E13E7">
        <w:rPr>
          <w:rFonts w:ascii="Times New Roman" w:hAnsi="Times New Roman"/>
          <w:b/>
          <w:sz w:val="24"/>
        </w:rPr>
        <w:t>2018 года.</w:t>
      </w:r>
    </w:p>
    <w:p w:rsidR="00B73CCE" w:rsidRPr="003E13E7" w:rsidRDefault="00B73CCE" w:rsidP="00EC2F10">
      <w:pPr>
        <w:ind w:firstLine="567"/>
        <w:jc w:val="both"/>
        <w:rPr>
          <w:rFonts w:ascii="Times New Roman" w:hAnsi="Times New Roman"/>
          <w:b/>
          <w:sz w:val="24"/>
        </w:rPr>
      </w:pPr>
      <w:r w:rsidRPr="003E13E7">
        <w:rPr>
          <w:rFonts w:ascii="Times New Roman" w:hAnsi="Times New Roman"/>
          <w:b/>
          <w:sz w:val="24"/>
        </w:rPr>
        <w:t>Срок для определения оферты для акцепта –</w:t>
      </w:r>
      <w:r w:rsidR="009F26A4" w:rsidRPr="003E13E7">
        <w:rPr>
          <w:rFonts w:ascii="Times New Roman" w:hAnsi="Times New Roman"/>
          <w:b/>
          <w:sz w:val="24"/>
        </w:rPr>
        <w:t>до</w:t>
      </w:r>
      <w:r w:rsidRPr="003E13E7">
        <w:rPr>
          <w:rFonts w:ascii="Times New Roman" w:hAnsi="Times New Roman"/>
          <w:b/>
          <w:sz w:val="24"/>
        </w:rPr>
        <w:t xml:space="preserve"> </w:t>
      </w:r>
      <w:r w:rsidR="00E95F6B" w:rsidRPr="003E13E7">
        <w:rPr>
          <w:rFonts w:ascii="Times New Roman" w:hAnsi="Times New Roman"/>
          <w:b/>
          <w:sz w:val="24"/>
        </w:rPr>
        <w:t>«</w:t>
      </w:r>
      <w:r w:rsidR="009102A5" w:rsidRPr="003E13E7">
        <w:rPr>
          <w:rFonts w:ascii="Times New Roman" w:hAnsi="Times New Roman"/>
          <w:b/>
          <w:sz w:val="24"/>
        </w:rPr>
        <w:t>31</w:t>
      </w:r>
      <w:r w:rsidR="00CC1A33" w:rsidRPr="003E13E7">
        <w:rPr>
          <w:rFonts w:ascii="Times New Roman" w:hAnsi="Times New Roman"/>
          <w:b/>
          <w:sz w:val="24"/>
        </w:rPr>
        <w:t xml:space="preserve">» </w:t>
      </w:r>
      <w:r w:rsidR="009102A5" w:rsidRPr="003E13E7">
        <w:rPr>
          <w:rFonts w:ascii="Times New Roman" w:hAnsi="Times New Roman"/>
          <w:b/>
          <w:sz w:val="24"/>
        </w:rPr>
        <w:t>марта</w:t>
      </w:r>
      <w:r w:rsidR="00CC1A33" w:rsidRPr="003E13E7">
        <w:rPr>
          <w:rFonts w:ascii="Times New Roman" w:hAnsi="Times New Roman"/>
          <w:b/>
          <w:sz w:val="24"/>
        </w:rPr>
        <w:t xml:space="preserve"> 2018 года.</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Оферты, полученные позже указанного срока, к рассмотрению не принимаются.</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Общество имеет право продлить срок приема оферт.</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9102A5" w:rsidRPr="003E13E7">
        <w:rPr>
          <w:rFonts w:ascii="Times New Roman" w:hAnsi="Times New Roman"/>
          <w:sz w:val="24"/>
        </w:rPr>
        <w:t>26</w:t>
      </w:r>
      <w:r w:rsidRPr="003E13E7">
        <w:rPr>
          <w:rFonts w:ascii="Times New Roman" w:hAnsi="Times New Roman"/>
          <w:sz w:val="24"/>
        </w:rPr>
        <w:t xml:space="preserve">» </w:t>
      </w:r>
      <w:r w:rsidR="00E95F6B" w:rsidRPr="003E13E7">
        <w:rPr>
          <w:rFonts w:ascii="Times New Roman" w:hAnsi="Times New Roman"/>
          <w:sz w:val="24"/>
        </w:rPr>
        <w:t>февраля</w:t>
      </w:r>
      <w:r w:rsidR="00AD3388" w:rsidRPr="003E13E7">
        <w:rPr>
          <w:rFonts w:ascii="Times New Roman" w:hAnsi="Times New Roman"/>
          <w:sz w:val="24"/>
        </w:rPr>
        <w:t xml:space="preserve"> 201</w:t>
      </w:r>
      <w:r w:rsidR="006C277B" w:rsidRPr="003E13E7">
        <w:rPr>
          <w:rFonts w:ascii="Times New Roman" w:hAnsi="Times New Roman"/>
          <w:sz w:val="24"/>
        </w:rPr>
        <w:t>8</w:t>
      </w:r>
      <w:r w:rsidR="00AD3388" w:rsidRPr="003E13E7">
        <w:rPr>
          <w:rFonts w:ascii="Times New Roman" w:hAnsi="Times New Roman"/>
          <w:sz w:val="24"/>
        </w:rPr>
        <w:t xml:space="preserve"> </w:t>
      </w:r>
      <w:r w:rsidRPr="003E13E7">
        <w:rPr>
          <w:rFonts w:ascii="Times New Roman" w:hAnsi="Times New Roman"/>
          <w:sz w:val="24"/>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По вопросам технического характера обращаться:</w:t>
      </w:r>
    </w:p>
    <w:p w:rsidR="002A6B50" w:rsidRPr="003E13E7" w:rsidRDefault="008935D5" w:rsidP="00EC2F10">
      <w:pPr>
        <w:ind w:firstLine="567"/>
        <w:jc w:val="both"/>
        <w:rPr>
          <w:rFonts w:ascii="Times New Roman" w:hAnsi="Times New Roman"/>
          <w:sz w:val="24"/>
        </w:rPr>
      </w:pPr>
      <w:proofErr w:type="spellStart"/>
      <w:r w:rsidRPr="003E13E7">
        <w:rPr>
          <w:rFonts w:ascii="Times New Roman" w:hAnsi="Times New Roman"/>
          <w:sz w:val="24"/>
        </w:rPr>
        <w:t>Зам.директора</w:t>
      </w:r>
      <w:proofErr w:type="spellEnd"/>
      <w:r w:rsidRPr="003E13E7">
        <w:rPr>
          <w:rFonts w:ascii="Times New Roman" w:hAnsi="Times New Roman"/>
          <w:sz w:val="24"/>
        </w:rPr>
        <w:t xml:space="preserve"> по ремонту</w:t>
      </w:r>
      <w:r w:rsidR="006C277B" w:rsidRPr="003E13E7">
        <w:rPr>
          <w:rFonts w:ascii="Times New Roman" w:hAnsi="Times New Roman"/>
          <w:sz w:val="24"/>
        </w:rPr>
        <w:t xml:space="preserve"> ООО «ЯНОС-</w:t>
      </w:r>
      <w:proofErr w:type="spellStart"/>
      <w:r w:rsidR="006C277B" w:rsidRPr="003E13E7">
        <w:rPr>
          <w:rFonts w:ascii="Times New Roman" w:hAnsi="Times New Roman"/>
          <w:sz w:val="24"/>
        </w:rPr>
        <w:t>Энерго</w:t>
      </w:r>
      <w:proofErr w:type="spellEnd"/>
      <w:r w:rsidR="00E95F6B" w:rsidRPr="003E13E7">
        <w:rPr>
          <w:rFonts w:ascii="Times New Roman" w:hAnsi="Times New Roman"/>
          <w:sz w:val="24"/>
        </w:rPr>
        <w:t>»</w:t>
      </w:r>
      <w:r w:rsidR="002A6B50" w:rsidRPr="003E13E7">
        <w:rPr>
          <w:rFonts w:ascii="Times New Roman" w:hAnsi="Times New Roman"/>
          <w:sz w:val="24"/>
        </w:rPr>
        <w:t xml:space="preserve"> – </w:t>
      </w:r>
      <w:r w:rsidR="00E95F6B" w:rsidRPr="003E13E7">
        <w:rPr>
          <w:rFonts w:ascii="Times New Roman" w:hAnsi="Times New Roman"/>
          <w:sz w:val="24"/>
        </w:rPr>
        <w:t>Иван Николаевич Овчинников</w:t>
      </w:r>
    </w:p>
    <w:p w:rsidR="006C277B" w:rsidRPr="003E13E7" w:rsidRDefault="002A6B50" w:rsidP="00EC2F10">
      <w:pPr>
        <w:ind w:firstLine="567"/>
        <w:jc w:val="both"/>
        <w:rPr>
          <w:rStyle w:val="ae"/>
          <w:rFonts w:ascii="Times New Roman" w:hAnsi="Times New Roman"/>
          <w:color w:val="auto"/>
          <w:sz w:val="24"/>
          <w:u w:val="none"/>
        </w:rPr>
      </w:pPr>
      <w:r w:rsidRPr="003E13E7">
        <w:rPr>
          <w:rFonts w:ascii="Times New Roman" w:hAnsi="Times New Roman"/>
          <w:sz w:val="24"/>
        </w:rPr>
        <w:t>Конта</w:t>
      </w:r>
      <w:r w:rsidR="00E95F6B" w:rsidRPr="003E13E7">
        <w:rPr>
          <w:rFonts w:ascii="Times New Roman" w:hAnsi="Times New Roman"/>
          <w:sz w:val="24"/>
        </w:rPr>
        <w:t>ктные данные: телефон (4852) 20-92-03</w:t>
      </w:r>
      <w:r w:rsidRPr="003E13E7">
        <w:rPr>
          <w:rFonts w:ascii="Times New Roman" w:hAnsi="Times New Roman"/>
          <w:sz w:val="24"/>
        </w:rPr>
        <w:t xml:space="preserve">, </w:t>
      </w:r>
      <w:r w:rsidRPr="003E13E7">
        <w:rPr>
          <w:rFonts w:ascii="Times New Roman" w:hAnsi="Times New Roman"/>
          <w:sz w:val="24"/>
          <w:lang w:val="en-US"/>
        </w:rPr>
        <w:t>E</w:t>
      </w:r>
      <w:r w:rsidRPr="003E13E7">
        <w:rPr>
          <w:rFonts w:ascii="Times New Roman" w:hAnsi="Times New Roman"/>
          <w:sz w:val="24"/>
        </w:rPr>
        <w:t>-</w:t>
      </w:r>
      <w:r w:rsidRPr="003E13E7">
        <w:rPr>
          <w:rFonts w:ascii="Times New Roman" w:hAnsi="Times New Roman"/>
          <w:sz w:val="24"/>
          <w:lang w:val="en-US"/>
        </w:rPr>
        <w:t>mail</w:t>
      </w:r>
      <w:r w:rsidRPr="003E13E7">
        <w:rPr>
          <w:rFonts w:ascii="Times New Roman" w:hAnsi="Times New Roman"/>
          <w:sz w:val="24"/>
        </w:rPr>
        <w:t>:</w:t>
      </w:r>
      <w:r w:rsidR="006C277B" w:rsidRPr="003E13E7">
        <w:rPr>
          <w:rFonts w:ascii="Times New Roman" w:hAnsi="Times New Roman"/>
          <w:sz w:val="24"/>
        </w:rPr>
        <w:t xml:space="preserve"> </w:t>
      </w:r>
      <w:r w:rsidR="009102A5" w:rsidRPr="003E13E7">
        <w:rPr>
          <w:rFonts w:ascii="Times New Roman" w:hAnsi="Times New Roman"/>
          <w:sz w:val="24"/>
        </w:rPr>
        <w:t xml:space="preserve"> </w:t>
      </w:r>
      <w:hyperlink r:id="rId8" w:history="1">
        <w:r w:rsidR="0058739F" w:rsidRPr="003E13E7">
          <w:rPr>
            <w:rStyle w:val="ae"/>
            <w:rFonts w:ascii="Times New Roman" w:hAnsi="Times New Roman"/>
            <w:color w:val="auto"/>
            <w:sz w:val="24"/>
            <w:u w:val="none"/>
            <w:lang w:val="en-US"/>
          </w:rPr>
          <w:t>OvchinnikovIN</w:t>
        </w:r>
        <w:r w:rsidR="0058739F" w:rsidRPr="003E13E7">
          <w:rPr>
            <w:rStyle w:val="ae"/>
            <w:rFonts w:ascii="Times New Roman" w:hAnsi="Times New Roman"/>
            <w:color w:val="auto"/>
            <w:sz w:val="24"/>
            <w:u w:val="none"/>
          </w:rPr>
          <w:t>@</w:t>
        </w:r>
        <w:r w:rsidR="0058739F" w:rsidRPr="003E13E7">
          <w:rPr>
            <w:rStyle w:val="ae"/>
            <w:rFonts w:ascii="Times New Roman" w:hAnsi="Times New Roman"/>
            <w:color w:val="auto"/>
            <w:sz w:val="24"/>
            <w:u w:val="none"/>
            <w:lang w:val="en-US"/>
          </w:rPr>
          <w:t>yanos</w:t>
        </w:r>
        <w:r w:rsidR="0058739F" w:rsidRPr="003E13E7">
          <w:rPr>
            <w:rStyle w:val="ae"/>
            <w:rFonts w:ascii="Times New Roman" w:hAnsi="Times New Roman"/>
            <w:color w:val="auto"/>
            <w:sz w:val="24"/>
            <w:u w:val="none"/>
          </w:rPr>
          <w:t>.</w:t>
        </w:r>
        <w:r w:rsidR="0058739F" w:rsidRPr="003E13E7">
          <w:rPr>
            <w:rStyle w:val="ae"/>
            <w:rFonts w:ascii="Times New Roman" w:hAnsi="Times New Roman"/>
            <w:color w:val="auto"/>
            <w:sz w:val="24"/>
            <w:u w:val="none"/>
            <w:lang w:val="en-US"/>
          </w:rPr>
          <w:t>slavneft</w:t>
        </w:r>
        <w:r w:rsidR="0058739F" w:rsidRPr="003E13E7">
          <w:rPr>
            <w:rStyle w:val="ae"/>
            <w:rFonts w:ascii="Times New Roman" w:hAnsi="Times New Roman"/>
            <w:color w:val="auto"/>
            <w:sz w:val="24"/>
            <w:u w:val="none"/>
          </w:rPr>
          <w:t>.</w:t>
        </w:r>
        <w:proofErr w:type="spellStart"/>
        <w:r w:rsidR="0058739F" w:rsidRPr="003E13E7">
          <w:rPr>
            <w:rStyle w:val="ae"/>
            <w:rFonts w:ascii="Times New Roman" w:hAnsi="Times New Roman"/>
            <w:color w:val="auto"/>
            <w:sz w:val="24"/>
            <w:u w:val="none"/>
            <w:lang w:val="en-US"/>
          </w:rPr>
          <w:t>ru</w:t>
        </w:r>
        <w:proofErr w:type="spellEnd"/>
      </w:hyperlink>
    </w:p>
    <w:p w:rsidR="009102A5" w:rsidRPr="003E13E7" w:rsidRDefault="009102A5" w:rsidP="00EC2F10">
      <w:pPr>
        <w:ind w:firstLine="567"/>
        <w:jc w:val="both"/>
        <w:rPr>
          <w:rFonts w:ascii="Times New Roman" w:hAnsi="Times New Roman"/>
          <w:sz w:val="24"/>
        </w:rPr>
      </w:pPr>
      <w:r w:rsidRPr="003E13E7">
        <w:rPr>
          <w:rFonts w:ascii="Times New Roman" w:hAnsi="Times New Roman"/>
          <w:sz w:val="24"/>
        </w:rPr>
        <w:t>Заместитель директора по экономике ООО «ЯНОС-</w:t>
      </w:r>
      <w:proofErr w:type="spellStart"/>
      <w:r w:rsidRPr="003E13E7">
        <w:rPr>
          <w:rFonts w:ascii="Times New Roman" w:hAnsi="Times New Roman"/>
          <w:sz w:val="24"/>
        </w:rPr>
        <w:t>Энерго</w:t>
      </w:r>
      <w:proofErr w:type="spellEnd"/>
      <w:r w:rsidRPr="003E13E7">
        <w:rPr>
          <w:rFonts w:ascii="Times New Roman" w:hAnsi="Times New Roman"/>
          <w:sz w:val="24"/>
        </w:rPr>
        <w:t xml:space="preserve">» Игорь Сергеевич </w:t>
      </w:r>
      <w:proofErr w:type="spellStart"/>
      <w:r w:rsidRPr="003E13E7">
        <w:rPr>
          <w:rFonts w:ascii="Times New Roman" w:hAnsi="Times New Roman"/>
          <w:sz w:val="24"/>
        </w:rPr>
        <w:t>Запруднов</w:t>
      </w:r>
      <w:proofErr w:type="spellEnd"/>
      <w:r w:rsidRPr="003E13E7">
        <w:rPr>
          <w:rFonts w:ascii="Times New Roman" w:hAnsi="Times New Roman"/>
          <w:sz w:val="24"/>
        </w:rPr>
        <w:t>.</w:t>
      </w:r>
    </w:p>
    <w:p w:rsidR="009102A5" w:rsidRPr="003E13E7" w:rsidRDefault="009102A5" w:rsidP="00EC2F10">
      <w:pPr>
        <w:ind w:firstLine="567"/>
        <w:jc w:val="both"/>
        <w:rPr>
          <w:rFonts w:ascii="Times New Roman" w:hAnsi="Times New Roman"/>
          <w:sz w:val="24"/>
        </w:rPr>
      </w:pPr>
      <w:r w:rsidRPr="003E13E7">
        <w:rPr>
          <w:rFonts w:ascii="Times New Roman" w:hAnsi="Times New Roman"/>
          <w:sz w:val="24"/>
        </w:rPr>
        <w:t>Контактные данные: телефон: (4852) 49-81-39, E-</w:t>
      </w:r>
      <w:proofErr w:type="spellStart"/>
      <w:r w:rsidRPr="003E13E7">
        <w:rPr>
          <w:rFonts w:ascii="Times New Roman" w:hAnsi="Times New Roman"/>
          <w:sz w:val="24"/>
        </w:rPr>
        <w:t>mail</w:t>
      </w:r>
      <w:proofErr w:type="spellEnd"/>
      <w:r w:rsidRPr="003E13E7">
        <w:rPr>
          <w:rFonts w:ascii="Times New Roman" w:hAnsi="Times New Roman"/>
          <w:sz w:val="24"/>
        </w:rPr>
        <w:t xml:space="preserve">: </w:t>
      </w:r>
      <w:hyperlink r:id="rId9" w:history="1">
        <w:r w:rsidRPr="003E13E7">
          <w:rPr>
            <w:rStyle w:val="ae"/>
            <w:rFonts w:ascii="Times New Roman" w:hAnsi="Times New Roman"/>
            <w:sz w:val="24"/>
          </w:rPr>
          <w:t>ZaprudnovIS@yanos.slavneft.ru</w:t>
        </w:r>
      </w:hyperlink>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По вопросам организационного характера обращаться:</w:t>
      </w:r>
    </w:p>
    <w:p w:rsidR="00AD3388" w:rsidRPr="003E13E7" w:rsidRDefault="009102A5" w:rsidP="00EC2F10">
      <w:pPr>
        <w:ind w:firstLine="567"/>
        <w:jc w:val="both"/>
        <w:rPr>
          <w:rFonts w:ascii="Times New Roman" w:hAnsi="Times New Roman"/>
          <w:sz w:val="24"/>
        </w:rPr>
      </w:pPr>
      <w:r w:rsidRPr="003E13E7">
        <w:rPr>
          <w:rFonts w:ascii="Times New Roman" w:hAnsi="Times New Roman"/>
          <w:sz w:val="24"/>
        </w:rPr>
        <w:t>Ведущий специалист-руководитель группы закупки работ/услуг Тендерного комитета</w:t>
      </w:r>
      <w:r w:rsidR="006C277B" w:rsidRPr="003E13E7">
        <w:rPr>
          <w:rFonts w:ascii="Times New Roman" w:hAnsi="Times New Roman"/>
          <w:sz w:val="24"/>
        </w:rPr>
        <w:t xml:space="preserve"> О</w:t>
      </w:r>
      <w:r w:rsidRPr="003E13E7">
        <w:rPr>
          <w:rFonts w:ascii="Times New Roman" w:hAnsi="Times New Roman"/>
          <w:sz w:val="24"/>
        </w:rPr>
        <w:t>А</w:t>
      </w:r>
      <w:r w:rsidR="006C277B" w:rsidRPr="003E13E7">
        <w:rPr>
          <w:rFonts w:ascii="Times New Roman" w:hAnsi="Times New Roman"/>
          <w:sz w:val="24"/>
        </w:rPr>
        <w:t>О «</w:t>
      </w:r>
      <w:r w:rsidRPr="003E13E7">
        <w:rPr>
          <w:rFonts w:ascii="Times New Roman" w:hAnsi="Times New Roman"/>
          <w:sz w:val="24"/>
        </w:rPr>
        <w:t>Славнефть-ЯНОС</w:t>
      </w:r>
      <w:r w:rsidR="006C277B" w:rsidRPr="003E13E7">
        <w:rPr>
          <w:rFonts w:ascii="Times New Roman" w:hAnsi="Times New Roman"/>
          <w:sz w:val="24"/>
        </w:rPr>
        <w:t xml:space="preserve">» </w:t>
      </w:r>
      <w:r w:rsidRPr="003E13E7">
        <w:rPr>
          <w:rFonts w:ascii="Times New Roman" w:hAnsi="Times New Roman"/>
          <w:sz w:val="24"/>
        </w:rPr>
        <w:t>Кириллова Надежда Владимировна</w:t>
      </w:r>
      <w:r w:rsidR="00AD3388" w:rsidRPr="003E13E7">
        <w:rPr>
          <w:rFonts w:ascii="Times New Roman" w:hAnsi="Times New Roman"/>
          <w:sz w:val="24"/>
        </w:rPr>
        <w:t>.</w:t>
      </w:r>
    </w:p>
    <w:p w:rsidR="009102A5" w:rsidRPr="003E13E7" w:rsidRDefault="00AD3388" w:rsidP="00EC2F10">
      <w:pPr>
        <w:ind w:firstLine="567"/>
        <w:jc w:val="both"/>
        <w:rPr>
          <w:rFonts w:ascii="Times New Roman" w:hAnsi="Times New Roman"/>
          <w:sz w:val="24"/>
        </w:rPr>
      </w:pPr>
      <w:r w:rsidRPr="003E13E7">
        <w:rPr>
          <w:rFonts w:ascii="Times New Roman" w:hAnsi="Times New Roman"/>
          <w:sz w:val="24"/>
        </w:rPr>
        <w:t>Контактные данные: телефон: (4852) 49-</w:t>
      </w:r>
      <w:r w:rsidR="009102A5" w:rsidRPr="003E13E7">
        <w:rPr>
          <w:rFonts w:ascii="Times New Roman" w:hAnsi="Times New Roman"/>
          <w:sz w:val="24"/>
        </w:rPr>
        <w:t>82</w:t>
      </w:r>
      <w:r w:rsidRPr="003E13E7">
        <w:rPr>
          <w:rFonts w:ascii="Times New Roman" w:hAnsi="Times New Roman"/>
          <w:sz w:val="24"/>
        </w:rPr>
        <w:t>-</w:t>
      </w:r>
      <w:r w:rsidR="009102A5" w:rsidRPr="003E13E7">
        <w:rPr>
          <w:rFonts w:ascii="Times New Roman" w:hAnsi="Times New Roman"/>
          <w:sz w:val="24"/>
        </w:rPr>
        <w:t>64</w:t>
      </w:r>
      <w:r w:rsidRPr="003E13E7">
        <w:rPr>
          <w:rFonts w:ascii="Times New Roman" w:hAnsi="Times New Roman"/>
          <w:sz w:val="24"/>
        </w:rPr>
        <w:t>, E-</w:t>
      </w:r>
      <w:proofErr w:type="spellStart"/>
      <w:r w:rsidRPr="003E13E7">
        <w:rPr>
          <w:rFonts w:ascii="Times New Roman" w:hAnsi="Times New Roman"/>
          <w:sz w:val="24"/>
        </w:rPr>
        <w:t>mail</w:t>
      </w:r>
      <w:proofErr w:type="spellEnd"/>
      <w:r w:rsidRPr="003E13E7">
        <w:rPr>
          <w:rFonts w:ascii="Times New Roman" w:hAnsi="Times New Roman"/>
          <w:sz w:val="24"/>
        </w:rPr>
        <w:t>:</w:t>
      </w:r>
      <w:r w:rsidR="009102A5" w:rsidRPr="003E13E7">
        <w:rPr>
          <w:rFonts w:ascii="Times New Roman" w:hAnsi="Times New Roman"/>
          <w:sz w:val="24"/>
        </w:rPr>
        <w:t xml:space="preserve"> </w:t>
      </w:r>
      <w:hyperlink r:id="rId10" w:history="1">
        <w:r w:rsidR="009102A5" w:rsidRPr="003E13E7">
          <w:rPr>
            <w:rStyle w:val="ae"/>
            <w:rFonts w:ascii="Times New Roman" w:hAnsi="Times New Roman"/>
            <w:sz w:val="24"/>
            <w:lang w:val="en-US"/>
          </w:rPr>
          <w:t>KirillovaNV</w:t>
        </w:r>
        <w:r w:rsidR="009102A5" w:rsidRPr="003E13E7">
          <w:rPr>
            <w:rStyle w:val="ae"/>
            <w:rFonts w:ascii="Times New Roman" w:hAnsi="Times New Roman"/>
            <w:sz w:val="24"/>
          </w:rPr>
          <w:t>@yanos.slavneft.ru</w:t>
        </w:r>
      </w:hyperlink>
    </w:p>
    <w:p w:rsidR="00DE7BED" w:rsidRPr="003E13E7" w:rsidRDefault="00DE7BED" w:rsidP="00EC2F10">
      <w:pPr>
        <w:ind w:firstLine="567"/>
        <w:jc w:val="both"/>
        <w:rPr>
          <w:rFonts w:ascii="Times New Roman" w:hAnsi="Times New Roman"/>
          <w:b/>
          <w:sz w:val="24"/>
        </w:rPr>
      </w:pPr>
      <w:r w:rsidRPr="003E13E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Default="00DE7BED" w:rsidP="00EC2F10">
      <w:pPr>
        <w:ind w:firstLine="567"/>
        <w:jc w:val="both"/>
        <w:rPr>
          <w:rFonts w:ascii="Times New Roman" w:hAnsi="Times New Roman"/>
          <w:sz w:val="24"/>
        </w:rPr>
      </w:pPr>
      <w:r w:rsidRPr="003E13E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0C5A41" w:rsidRDefault="000C5A41" w:rsidP="00EC2F10">
      <w:pPr>
        <w:ind w:firstLine="567"/>
        <w:jc w:val="both"/>
        <w:rPr>
          <w:rFonts w:ascii="Times New Roman" w:hAnsi="Times New Roman"/>
          <w:sz w:val="24"/>
        </w:rPr>
      </w:pPr>
    </w:p>
    <w:p w:rsidR="000C5A41" w:rsidRPr="003E13E7" w:rsidRDefault="000C5A41" w:rsidP="00EC2F10">
      <w:pPr>
        <w:ind w:firstLine="567"/>
        <w:jc w:val="both"/>
        <w:rPr>
          <w:rFonts w:ascii="Times New Roman" w:hAnsi="Times New Roman"/>
          <w:sz w:val="24"/>
        </w:rPr>
      </w:pPr>
    </w:p>
    <w:p w:rsidR="00DE7BED" w:rsidRPr="003E13E7" w:rsidRDefault="00DE7BED" w:rsidP="00EC2F10">
      <w:pPr>
        <w:pStyle w:val="ac"/>
        <w:numPr>
          <w:ilvl w:val="0"/>
          <w:numId w:val="2"/>
        </w:numPr>
        <w:ind w:left="1134" w:hanging="425"/>
        <w:contextualSpacing w:val="0"/>
        <w:jc w:val="both"/>
        <w:rPr>
          <w:rFonts w:ascii="Times New Roman" w:hAnsi="Times New Roman"/>
          <w:sz w:val="24"/>
        </w:rPr>
      </w:pPr>
      <w:r w:rsidRPr="003E13E7">
        <w:rPr>
          <w:rFonts w:ascii="Times New Roman" w:hAnsi="Times New Roman"/>
          <w:sz w:val="24"/>
        </w:rPr>
        <w:lastRenderedPageBreak/>
        <w:t>не подана ни одна оферта (с учетом оферт, отозванных участниками закупки);</w:t>
      </w:r>
    </w:p>
    <w:p w:rsidR="00DE7BED" w:rsidRPr="003E13E7" w:rsidRDefault="00DE7BED" w:rsidP="00EC2F10">
      <w:pPr>
        <w:pStyle w:val="ac"/>
        <w:numPr>
          <w:ilvl w:val="0"/>
          <w:numId w:val="2"/>
        </w:numPr>
        <w:ind w:left="1134" w:hanging="425"/>
        <w:contextualSpacing w:val="0"/>
        <w:jc w:val="both"/>
        <w:rPr>
          <w:rFonts w:ascii="Times New Roman" w:hAnsi="Times New Roman"/>
          <w:sz w:val="24"/>
        </w:rPr>
      </w:pPr>
      <w:r w:rsidRPr="003E13E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3E13E7" w:rsidRDefault="00DE7BED" w:rsidP="00EC2F10">
      <w:pPr>
        <w:pStyle w:val="ac"/>
        <w:numPr>
          <w:ilvl w:val="0"/>
          <w:numId w:val="2"/>
        </w:numPr>
        <w:ind w:left="1134" w:hanging="425"/>
        <w:contextualSpacing w:val="0"/>
        <w:jc w:val="both"/>
        <w:rPr>
          <w:rFonts w:ascii="Times New Roman" w:hAnsi="Times New Roman"/>
          <w:sz w:val="24"/>
        </w:rPr>
      </w:pPr>
      <w:r w:rsidRPr="003E13E7">
        <w:rPr>
          <w:rFonts w:ascii="Times New Roman" w:hAnsi="Times New Roman"/>
          <w:sz w:val="24"/>
        </w:rPr>
        <w:t>все поданные оферты отклонены.</w:t>
      </w:r>
    </w:p>
    <w:p w:rsidR="00DE7BED" w:rsidRPr="003E13E7" w:rsidRDefault="00DE7BED" w:rsidP="00EC2F10">
      <w:pPr>
        <w:ind w:firstLine="708"/>
        <w:jc w:val="both"/>
        <w:rPr>
          <w:rFonts w:ascii="Times New Roman" w:hAnsi="Times New Roman"/>
          <w:b/>
          <w:sz w:val="24"/>
        </w:rPr>
      </w:pPr>
      <w:r w:rsidRPr="003E13E7">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3E13E7">
        <w:rPr>
          <w:rFonts w:ascii="Times New Roman" w:hAnsi="Times New Roman"/>
          <w:sz w:val="24"/>
        </w:rPr>
        <w:t xml:space="preserve">на  </w:t>
      </w:r>
      <w:r w:rsidR="005D2308" w:rsidRPr="003E13E7">
        <w:rPr>
          <w:rFonts w:ascii="Times New Roman" w:hAnsi="Times New Roman"/>
          <w:sz w:val="24"/>
        </w:rPr>
        <w:t>http://www.refinery.yaroslavl.su/index.php?module=tend&amp;page=stop</w:t>
      </w:r>
      <w:proofErr w:type="gramEnd"/>
      <w:r w:rsidRPr="003E13E7">
        <w:rPr>
          <w:rFonts w:ascii="Times New Roman" w:hAnsi="Times New Roman"/>
          <w:sz w:val="24"/>
        </w:rPr>
        <w:t>.</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840788" w:rsidRPr="003E13E7">
        <w:rPr>
          <w:rFonts w:ascii="Times New Roman" w:hAnsi="Times New Roman"/>
          <w:sz w:val="24"/>
        </w:rPr>
        <w:t>2</w:t>
      </w:r>
      <w:r w:rsidRPr="003E13E7">
        <w:rPr>
          <w:rFonts w:ascii="Times New Roman" w:hAnsi="Times New Roman"/>
          <w:sz w:val="24"/>
        </w:rPr>
        <w:t xml:space="preserve"> (</w:t>
      </w:r>
      <w:r w:rsidR="00840788" w:rsidRPr="003E13E7">
        <w:rPr>
          <w:rFonts w:ascii="Times New Roman" w:hAnsi="Times New Roman"/>
          <w:sz w:val="24"/>
        </w:rPr>
        <w:t>двух</w:t>
      </w:r>
      <w:r w:rsidRPr="003E13E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3E13E7">
        <w:rPr>
          <w:rFonts w:ascii="Times New Roman" w:hAnsi="Times New Roman"/>
          <w:sz w:val="24"/>
        </w:rPr>
        <w:t xml:space="preserve">на  </w:t>
      </w:r>
      <w:r w:rsidR="00B51481" w:rsidRPr="003E13E7">
        <w:rPr>
          <w:rFonts w:ascii="Times New Roman" w:hAnsi="Times New Roman"/>
          <w:sz w:val="24"/>
        </w:rPr>
        <w:t>http://www.refinery.yaroslavl.su/index.php?module=tend&amp;page=stop</w:t>
      </w:r>
      <w:proofErr w:type="gramEnd"/>
      <w:r w:rsidRPr="003E13E7">
        <w:rPr>
          <w:rFonts w:ascii="Times New Roman" w:hAnsi="Times New Roman"/>
          <w:sz w:val="24"/>
        </w:rPr>
        <w:t>.</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Если участник закупки не выполнил условия настоя</w:t>
      </w:r>
      <w:r w:rsidR="0058739F" w:rsidRPr="003E13E7">
        <w:rPr>
          <w:rFonts w:ascii="Times New Roman" w:hAnsi="Times New Roman"/>
          <w:sz w:val="24"/>
        </w:rPr>
        <w:t xml:space="preserve">щего предложения делать оферты </w:t>
      </w:r>
      <w:r w:rsidRPr="003E13E7">
        <w:rPr>
          <w:rFonts w:ascii="Times New Roman" w:hAnsi="Times New Roman"/>
          <w:sz w:val="24"/>
        </w:rP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Жалоба в письменном виде направляется в Тендерный комитет Общества по адресу</w:t>
      </w:r>
      <w:r w:rsidR="00B51481" w:rsidRPr="003E13E7">
        <w:rPr>
          <w:rFonts w:ascii="Times New Roman" w:hAnsi="Times New Roman"/>
          <w:sz w:val="24"/>
        </w:rPr>
        <w:t>:</w:t>
      </w:r>
      <w:r w:rsidRPr="003E13E7">
        <w:rPr>
          <w:rFonts w:ascii="Times New Roman" w:hAnsi="Times New Roman"/>
          <w:sz w:val="24"/>
        </w:rPr>
        <w:t xml:space="preserve"> </w:t>
      </w:r>
      <w:r w:rsidR="00B51481" w:rsidRPr="003E13E7">
        <w:rPr>
          <w:rFonts w:ascii="Times New Roman" w:hAnsi="Times New Roman"/>
          <w:sz w:val="24"/>
        </w:rPr>
        <w:t>1500</w:t>
      </w:r>
      <w:r w:rsidR="006372D9" w:rsidRPr="003E13E7">
        <w:rPr>
          <w:rFonts w:ascii="Times New Roman" w:hAnsi="Times New Roman"/>
          <w:sz w:val="24"/>
        </w:rPr>
        <w:t>23</w:t>
      </w:r>
      <w:r w:rsidR="00B51481" w:rsidRPr="003E13E7">
        <w:rPr>
          <w:rFonts w:ascii="Times New Roman" w:hAnsi="Times New Roman"/>
          <w:sz w:val="24"/>
        </w:rPr>
        <w:t>, г. Ярославль, Московский пр., д.1</w:t>
      </w:r>
      <w:r w:rsidR="00901875" w:rsidRPr="003E13E7">
        <w:rPr>
          <w:rFonts w:ascii="Times New Roman" w:hAnsi="Times New Roman"/>
          <w:sz w:val="24"/>
        </w:rPr>
        <w:t>5</w:t>
      </w:r>
      <w:r w:rsidR="00B51481" w:rsidRPr="003E13E7">
        <w:rPr>
          <w:rFonts w:ascii="Times New Roman" w:hAnsi="Times New Roman"/>
          <w:sz w:val="24"/>
        </w:rPr>
        <w:t xml:space="preserve">0, в </w:t>
      </w:r>
      <w:r w:rsidR="00901875" w:rsidRPr="003E13E7">
        <w:rPr>
          <w:rFonts w:ascii="Times New Roman" w:hAnsi="Times New Roman"/>
          <w:sz w:val="24"/>
        </w:rPr>
        <w:t>ООО «ЯНОС-</w:t>
      </w:r>
      <w:proofErr w:type="spellStart"/>
      <w:r w:rsidR="00901875" w:rsidRPr="003E13E7">
        <w:rPr>
          <w:rFonts w:ascii="Times New Roman" w:hAnsi="Times New Roman"/>
          <w:sz w:val="24"/>
        </w:rPr>
        <w:t>Энерго</w:t>
      </w:r>
      <w:proofErr w:type="spellEnd"/>
      <w:r w:rsidR="00901875" w:rsidRPr="003E13E7">
        <w:rPr>
          <w:rFonts w:ascii="Times New Roman" w:hAnsi="Times New Roman"/>
          <w:sz w:val="24"/>
        </w:rPr>
        <w:t>»</w:t>
      </w:r>
      <w:r w:rsidRPr="003E13E7">
        <w:rPr>
          <w:rFonts w:ascii="Times New Roman" w:hAnsi="Times New Roman"/>
          <w:sz w:val="24"/>
        </w:rPr>
        <w:t xml:space="preserve">. В жалобе указываются: обжалуемое вынесенное решение </w:t>
      </w:r>
      <w:r w:rsidR="00901875" w:rsidRPr="003E13E7">
        <w:rPr>
          <w:rFonts w:ascii="Times New Roman" w:hAnsi="Times New Roman"/>
          <w:sz w:val="24"/>
        </w:rPr>
        <w:t>ООО «ЯНОС-</w:t>
      </w:r>
      <w:proofErr w:type="spellStart"/>
      <w:r w:rsidR="00901875" w:rsidRPr="003E13E7">
        <w:rPr>
          <w:rFonts w:ascii="Times New Roman" w:hAnsi="Times New Roman"/>
          <w:sz w:val="24"/>
        </w:rPr>
        <w:t>Энерго</w:t>
      </w:r>
      <w:proofErr w:type="spellEnd"/>
      <w:r w:rsidR="00901875" w:rsidRPr="003E13E7">
        <w:rPr>
          <w:rFonts w:ascii="Times New Roman" w:hAnsi="Times New Roman"/>
          <w:sz w:val="24"/>
        </w:rPr>
        <w:t>»</w:t>
      </w:r>
      <w:r w:rsidRPr="003E13E7">
        <w:rPr>
          <w:rFonts w:ascii="Times New Roman" w:hAnsi="Times New Roman"/>
          <w:sz w:val="24"/>
        </w:rPr>
        <w:t xml:space="preserve">, обжалуемые действия (бездействие) </w:t>
      </w:r>
      <w:r w:rsidR="00901875" w:rsidRPr="003E13E7">
        <w:rPr>
          <w:rFonts w:ascii="Times New Roman" w:hAnsi="Times New Roman"/>
          <w:sz w:val="24"/>
        </w:rPr>
        <w:t>ООО «ЯНОС-</w:t>
      </w:r>
      <w:proofErr w:type="spellStart"/>
      <w:r w:rsidR="00901875" w:rsidRPr="003E13E7">
        <w:rPr>
          <w:rFonts w:ascii="Times New Roman" w:hAnsi="Times New Roman"/>
          <w:sz w:val="24"/>
        </w:rPr>
        <w:t>Энерго</w:t>
      </w:r>
      <w:proofErr w:type="spellEnd"/>
      <w:r w:rsidR="00901875" w:rsidRPr="003E13E7">
        <w:rPr>
          <w:rFonts w:ascii="Times New Roman" w:hAnsi="Times New Roman"/>
          <w:sz w:val="24"/>
        </w:rPr>
        <w:t>»</w:t>
      </w:r>
      <w:r w:rsidRPr="003E13E7">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901875" w:rsidRPr="003E13E7">
        <w:rPr>
          <w:rFonts w:ascii="Times New Roman" w:hAnsi="Times New Roman"/>
          <w:sz w:val="24"/>
        </w:rPr>
        <w:t>ООО «ЯНОС-</w:t>
      </w:r>
      <w:proofErr w:type="spellStart"/>
      <w:r w:rsidR="00901875" w:rsidRPr="003E13E7">
        <w:rPr>
          <w:rFonts w:ascii="Times New Roman" w:hAnsi="Times New Roman"/>
          <w:sz w:val="24"/>
        </w:rPr>
        <w:t>Энерго</w:t>
      </w:r>
      <w:proofErr w:type="spellEnd"/>
      <w:r w:rsidR="00901875" w:rsidRPr="003E13E7">
        <w:rPr>
          <w:rFonts w:ascii="Times New Roman" w:hAnsi="Times New Roman"/>
          <w:sz w:val="24"/>
        </w:rPr>
        <w:t xml:space="preserve">» и </w:t>
      </w:r>
      <w:r w:rsidRPr="003E13E7">
        <w:rPr>
          <w:rFonts w:ascii="Times New Roman" w:hAnsi="Times New Roman"/>
          <w:sz w:val="24"/>
        </w:rPr>
        <w:t xml:space="preserve">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3E13E7">
        <w:rPr>
          <w:rFonts w:ascii="Times New Roman" w:hAnsi="Times New Roman"/>
          <w:sz w:val="24"/>
        </w:rPr>
        <w:t>+7 (4852) 49-93-33, электронная почта hotline@yanos.slavneft.ru.</w:t>
      </w:r>
    </w:p>
    <w:p w:rsidR="00B25A57" w:rsidRPr="003E13E7" w:rsidRDefault="00B25A57" w:rsidP="00EC2F10">
      <w:pPr>
        <w:ind w:firstLine="567"/>
        <w:jc w:val="both"/>
        <w:rPr>
          <w:rFonts w:ascii="Times New Roman" w:hAnsi="Times New Roman"/>
          <w:sz w:val="24"/>
        </w:rPr>
      </w:pPr>
    </w:p>
    <w:p w:rsidR="00DE7BED" w:rsidRPr="003E13E7" w:rsidRDefault="00DE7BED" w:rsidP="00EC2F10">
      <w:pPr>
        <w:rPr>
          <w:rFonts w:ascii="Times New Roman" w:hAnsi="Times New Roman"/>
          <w:sz w:val="24"/>
        </w:rPr>
      </w:pPr>
      <w:r w:rsidRPr="003E13E7">
        <w:rPr>
          <w:rFonts w:ascii="Times New Roman" w:hAnsi="Times New Roman"/>
          <w:sz w:val="24"/>
        </w:rPr>
        <w:lastRenderedPageBreak/>
        <w:t>Перечень документов в сост</w:t>
      </w:r>
      <w:r w:rsidR="00E85DE8" w:rsidRPr="003E13E7">
        <w:rPr>
          <w:rFonts w:ascii="Times New Roman" w:hAnsi="Times New Roman"/>
          <w:sz w:val="24"/>
        </w:rPr>
        <w:t xml:space="preserve">аве Предложения делать оферты </w:t>
      </w:r>
      <w:r w:rsidR="009102A5" w:rsidRPr="003E13E7">
        <w:rPr>
          <w:rFonts w:ascii="Times New Roman" w:hAnsi="Times New Roman"/>
          <w:sz w:val="24"/>
        </w:rPr>
        <w:t>70-ДО-2018</w:t>
      </w:r>
      <w:r w:rsidR="00352782" w:rsidRPr="003E13E7">
        <w:rPr>
          <w:rFonts w:ascii="Times New Roman" w:hAnsi="Times New Roman"/>
          <w:sz w:val="24"/>
        </w:rPr>
        <w:t xml:space="preserve"> от</w:t>
      </w:r>
      <w:r w:rsidR="009102A5" w:rsidRPr="003E13E7">
        <w:rPr>
          <w:rFonts w:ascii="Times New Roman" w:hAnsi="Times New Roman"/>
          <w:sz w:val="24"/>
        </w:rPr>
        <w:t xml:space="preserve"> 13.02.</w:t>
      </w:r>
      <w:r w:rsidR="00352782" w:rsidRPr="003E13E7">
        <w:rPr>
          <w:rFonts w:ascii="Times New Roman" w:hAnsi="Times New Roman"/>
          <w:sz w:val="24"/>
        </w:rPr>
        <w:t>2018 г</w:t>
      </w:r>
      <w:r w:rsidR="00AD3388" w:rsidRPr="003E13E7">
        <w:rPr>
          <w:rFonts w:ascii="Times New Roman" w:hAnsi="Times New Roman"/>
          <w:sz w:val="24"/>
        </w:rPr>
        <w:t>.</w:t>
      </w:r>
      <w:r w:rsidRPr="003E13E7">
        <w:rPr>
          <w:rFonts w:ascii="Times New Roman" w:hAnsi="Times New Roman"/>
          <w:sz w:val="24"/>
        </w:rPr>
        <w:t>:</w:t>
      </w:r>
    </w:p>
    <w:p w:rsidR="00EB45DD" w:rsidRPr="003E13E7" w:rsidRDefault="00EB45DD" w:rsidP="00EB45DD">
      <w:pPr>
        <w:pStyle w:val="ac"/>
        <w:numPr>
          <w:ilvl w:val="0"/>
          <w:numId w:val="29"/>
        </w:numPr>
        <w:rPr>
          <w:rFonts w:ascii="Times New Roman" w:hAnsi="Times New Roman"/>
          <w:sz w:val="24"/>
        </w:rPr>
      </w:pPr>
      <w:r w:rsidRPr="003E13E7">
        <w:rPr>
          <w:rFonts w:ascii="Times New Roman" w:hAnsi="Times New Roman"/>
          <w:sz w:val="24"/>
        </w:rPr>
        <w:t>Извещение о проведении тендера (настоящий документ);</w:t>
      </w:r>
    </w:p>
    <w:p w:rsidR="00DE7BED" w:rsidRPr="003E13E7" w:rsidRDefault="00DE7BED" w:rsidP="00EC2F10">
      <w:pPr>
        <w:pStyle w:val="ac"/>
        <w:numPr>
          <w:ilvl w:val="0"/>
          <w:numId w:val="29"/>
        </w:numPr>
        <w:rPr>
          <w:rFonts w:ascii="Times New Roman" w:hAnsi="Times New Roman"/>
          <w:sz w:val="24"/>
        </w:rPr>
      </w:pPr>
      <w:r w:rsidRPr="003E13E7">
        <w:rPr>
          <w:rFonts w:ascii="Times New Roman" w:hAnsi="Times New Roman"/>
          <w:sz w:val="24"/>
        </w:rPr>
        <w:t>Требо</w:t>
      </w:r>
      <w:r w:rsidR="00EB45DD" w:rsidRPr="003E13E7">
        <w:rPr>
          <w:rFonts w:ascii="Times New Roman" w:hAnsi="Times New Roman"/>
          <w:sz w:val="24"/>
        </w:rPr>
        <w:t>вания к предмету оферты;</w:t>
      </w:r>
    </w:p>
    <w:p w:rsidR="00EC2F10" w:rsidRPr="003E13E7" w:rsidRDefault="00EC2F10" w:rsidP="00EC2F10">
      <w:pPr>
        <w:pStyle w:val="ac"/>
        <w:numPr>
          <w:ilvl w:val="0"/>
          <w:numId w:val="29"/>
        </w:numPr>
        <w:rPr>
          <w:rFonts w:ascii="Times New Roman" w:hAnsi="Times New Roman"/>
          <w:sz w:val="24"/>
        </w:rPr>
      </w:pPr>
      <w:r w:rsidRPr="003E13E7">
        <w:rPr>
          <w:rFonts w:ascii="Times New Roman" w:hAnsi="Times New Roman"/>
          <w:sz w:val="24"/>
        </w:rPr>
        <w:t>И</w:t>
      </w:r>
      <w:r w:rsidRPr="003E13E7">
        <w:rPr>
          <w:rFonts w:ascii="Times New Roman" w:hAnsi="Times New Roman"/>
          <w:sz w:val="24"/>
        </w:rPr>
        <w:t>зв</w:t>
      </w:r>
      <w:r w:rsidR="00EB45DD" w:rsidRPr="003E13E7">
        <w:rPr>
          <w:rFonts w:ascii="Times New Roman" w:hAnsi="Times New Roman"/>
          <w:sz w:val="24"/>
        </w:rPr>
        <w:t>ещение о согласии сделать оферту;</w:t>
      </w:r>
    </w:p>
    <w:p w:rsidR="00EB45DD" w:rsidRPr="003E13E7" w:rsidRDefault="00EC2F10" w:rsidP="009375CA">
      <w:pPr>
        <w:pStyle w:val="ac"/>
        <w:numPr>
          <w:ilvl w:val="0"/>
          <w:numId w:val="29"/>
        </w:numPr>
        <w:rPr>
          <w:rFonts w:ascii="Times New Roman" w:hAnsi="Times New Roman"/>
          <w:sz w:val="24"/>
        </w:rPr>
      </w:pPr>
      <w:r w:rsidRPr="003E13E7">
        <w:rPr>
          <w:rFonts w:ascii="Times New Roman" w:hAnsi="Times New Roman"/>
          <w:sz w:val="24"/>
        </w:rPr>
        <w:t>П</w:t>
      </w:r>
      <w:r w:rsidR="00EB45DD" w:rsidRPr="003E13E7">
        <w:rPr>
          <w:rFonts w:ascii="Times New Roman" w:hAnsi="Times New Roman"/>
          <w:sz w:val="24"/>
        </w:rPr>
        <w:t>редложение о заключении договора;</w:t>
      </w:r>
    </w:p>
    <w:p w:rsidR="00EB45DD" w:rsidRPr="003E13E7" w:rsidRDefault="00DE7BED" w:rsidP="009F3A15">
      <w:pPr>
        <w:pStyle w:val="ac"/>
        <w:numPr>
          <w:ilvl w:val="0"/>
          <w:numId w:val="29"/>
        </w:numPr>
        <w:rPr>
          <w:rFonts w:ascii="Times New Roman" w:hAnsi="Times New Roman"/>
          <w:sz w:val="24"/>
        </w:rPr>
      </w:pPr>
      <w:r w:rsidRPr="003E13E7">
        <w:rPr>
          <w:rFonts w:ascii="Times New Roman" w:hAnsi="Times New Roman"/>
          <w:sz w:val="24"/>
        </w:rPr>
        <w:t xml:space="preserve">Проект </w:t>
      </w:r>
      <w:r w:rsidR="00EB45DD" w:rsidRPr="003E13E7">
        <w:rPr>
          <w:rFonts w:ascii="Times New Roman" w:hAnsi="Times New Roman"/>
          <w:sz w:val="24"/>
        </w:rPr>
        <w:t>договора;</w:t>
      </w:r>
    </w:p>
    <w:p w:rsidR="00EB45DD" w:rsidRPr="003E13E7" w:rsidRDefault="00DE7BED" w:rsidP="00E475B0">
      <w:pPr>
        <w:pStyle w:val="ac"/>
        <w:numPr>
          <w:ilvl w:val="0"/>
          <w:numId w:val="29"/>
        </w:numPr>
        <w:rPr>
          <w:rFonts w:ascii="Times New Roman" w:hAnsi="Times New Roman"/>
          <w:sz w:val="24"/>
        </w:rPr>
      </w:pPr>
      <w:r w:rsidRPr="003E13E7">
        <w:rPr>
          <w:rFonts w:ascii="Times New Roman" w:hAnsi="Times New Roman"/>
          <w:sz w:val="24"/>
        </w:rPr>
        <w:t>Пере</w:t>
      </w:r>
      <w:r w:rsidR="00EB45DD" w:rsidRPr="003E13E7">
        <w:rPr>
          <w:rFonts w:ascii="Times New Roman" w:hAnsi="Times New Roman"/>
          <w:sz w:val="24"/>
        </w:rPr>
        <w:t>чень аффилированных организаций;</w:t>
      </w:r>
    </w:p>
    <w:p w:rsidR="005D7CD8" w:rsidRPr="003E13E7" w:rsidRDefault="00EB45DD" w:rsidP="00E475B0">
      <w:pPr>
        <w:pStyle w:val="ac"/>
        <w:numPr>
          <w:ilvl w:val="0"/>
          <w:numId w:val="29"/>
        </w:numPr>
        <w:rPr>
          <w:rFonts w:ascii="Times New Roman" w:hAnsi="Times New Roman"/>
          <w:sz w:val="24"/>
        </w:rPr>
      </w:pPr>
      <w:r w:rsidRPr="003E13E7">
        <w:rPr>
          <w:rFonts w:ascii="Times New Roman" w:hAnsi="Times New Roman"/>
          <w:sz w:val="24"/>
        </w:rPr>
        <w:t>Письмо</w:t>
      </w:r>
      <w:r w:rsidR="005D7CD8" w:rsidRPr="003E13E7">
        <w:rPr>
          <w:rFonts w:ascii="Times New Roman" w:hAnsi="Times New Roman"/>
          <w:sz w:val="24"/>
        </w:rPr>
        <w:t xml:space="preserve"> об отсутствии изменений в уставных и регистра</w:t>
      </w:r>
      <w:r w:rsidRPr="003E13E7">
        <w:rPr>
          <w:rFonts w:ascii="Times New Roman" w:hAnsi="Times New Roman"/>
          <w:sz w:val="24"/>
        </w:rPr>
        <w:t>ционных документах контрагента;</w:t>
      </w:r>
    </w:p>
    <w:p w:rsidR="00EB45DD" w:rsidRPr="003E13E7" w:rsidRDefault="00EB45DD" w:rsidP="00EB45DD">
      <w:pPr>
        <w:pStyle w:val="ac"/>
        <w:numPr>
          <w:ilvl w:val="0"/>
          <w:numId w:val="29"/>
        </w:numPr>
        <w:rPr>
          <w:rFonts w:ascii="Times New Roman" w:hAnsi="Times New Roman"/>
          <w:sz w:val="24"/>
        </w:rPr>
      </w:pPr>
      <w:r w:rsidRPr="003E13E7">
        <w:rPr>
          <w:rFonts w:ascii="Times New Roman" w:hAnsi="Times New Roman"/>
          <w:sz w:val="24"/>
        </w:rPr>
        <w:t>Справка, подтверждающая отсутствие необходимости в одобрении сделки как крупной</w:t>
      </w:r>
      <w:r w:rsidRPr="003E13E7">
        <w:rPr>
          <w:rFonts w:ascii="Times New Roman" w:hAnsi="Times New Roman"/>
          <w:sz w:val="24"/>
        </w:rPr>
        <w:t>;</w:t>
      </w:r>
    </w:p>
    <w:p w:rsidR="00EB45DD" w:rsidRPr="003E13E7" w:rsidRDefault="00EB45DD" w:rsidP="00EB45DD">
      <w:pPr>
        <w:pStyle w:val="ac"/>
        <w:numPr>
          <w:ilvl w:val="0"/>
          <w:numId w:val="29"/>
        </w:numPr>
        <w:rPr>
          <w:rFonts w:ascii="Times New Roman" w:hAnsi="Times New Roman"/>
          <w:sz w:val="24"/>
        </w:rPr>
      </w:pPr>
      <w:r w:rsidRPr="003E13E7">
        <w:rPr>
          <w:rFonts w:ascii="Times New Roman" w:hAnsi="Times New Roman"/>
          <w:sz w:val="24"/>
        </w:rPr>
        <w:t xml:space="preserve">Технические документы: заверенные поставщиком ОЛ, спецификации, заказная документация </w:t>
      </w:r>
    </w:p>
    <w:p w:rsidR="00923CDA" w:rsidRPr="003E13E7" w:rsidRDefault="00923CDA" w:rsidP="00EC2F10">
      <w:pPr>
        <w:rPr>
          <w:rFonts w:ascii="Times New Roman" w:hAnsi="Times New Roman"/>
          <w:color w:val="FF0000"/>
          <w:sz w:val="24"/>
        </w:rPr>
      </w:pPr>
    </w:p>
    <w:p w:rsidR="004238D9" w:rsidRPr="003E13E7" w:rsidRDefault="004238D9" w:rsidP="00EC2F10">
      <w:pPr>
        <w:rPr>
          <w:rFonts w:ascii="Times New Roman" w:hAnsi="Times New Roman"/>
          <w:color w:val="FF0000"/>
          <w:sz w:val="24"/>
        </w:rPr>
      </w:pPr>
    </w:p>
    <w:p w:rsidR="00EC2F10" w:rsidRPr="003E13E7" w:rsidRDefault="00B73CCE" w:rsidP="00EC2F10">
      <w:pPr>
        <w:rPr>
          <w:rFonts w:ascii="Times New Roman" w:hAnsi="Times New Roman"/>
          <w:sz w:val="24"/>
        </w:rPr>
      </w:pPr>
      <w:r w:rsidRPr="003E13E7">
        <w:rPr>
          <w:rFonts w:ascii="Times New Roman" w:hAnsi="Times New Roman"/>
          <w:sz w:val="24"/>
        </w:rPr>
        <w:t xml:space="preserve">Заместитель директора по </w:t>
      </w:r>
      <w:r w:rsidR="008935D5" w:rsidRPr="003E13E7">
        <w:rPr>
          <w:rFonts w:ascii="Times New Roman" w:hAnsi="Times New Roman"/>
          <w:sz w:val="24"/>
        </w:rPr>
        <w:t>экономике</w:t>
      </w:r>
      <w:r w:rsidR="00944D8D" w:rsidRPr="003E13E7">
        <w:rPr>
          <w:rFonts w:ascii="Times New Roman" w:hAnsi="Times New Roman"/>
          <w:sz w:val="24"/>
        </w:rPr>
        <w:t xml:space="preserve"> </w:t>
      </w:r>
      <w:r w:rsidR="00AE32FD" w:rsidRPr="003E13E7">
        <w:rPr>
          <w:rFonts w:ascii="Times New Roman" w:hAnsi="Times New Roman"/>
          <w:sz w:val="24"/>
        </w:rPr>
        <w:t xml:space="preserve">____________________ </w:t>
      </w:r>
      <w:proofErr w:type="spellStart"/>
      <w:r w:rsidR="00944D8D" w:rsidRPr="003E13E7">
        <w:rPr>
          <w:rFonts w:ascii="Times New Roman" w:hAnsi="Times New Roman"/>
          <w:sz w:val="24"/>
        </w:rPr>
        <w:t>Запруднов</w:t>
      </w:r>
      <w:proofErr w:type="spellEnd"/>
      <w:r w:rsidR="00944D8D" w:rsidRPr="003E13E7">
        <w:rPr>
          <w:rFonts w:ascii="Times New Roman" w:hAnsi="Times New Roman"/>
          <w:sz w:val="24"/>
        </w:rPr>
        <w:t xml:space="preserve"> И.С.</w:t>
      </w:r>
      <w:r w:rsidR="00AE32FD" w:rsidRPr="003E13E7">
        <w:rPr>
          <w:rFonts w:ascii="Times New Roman" w:hAnsi="Times New Roman"/>
          <w:sz w:val="24"/>
        </w:rPr>
        <w:t xml:space="preserve">  </w:t>
      </w:r>
    </w:p>
    <w:p w:rsidR="00EC2F10" w:rsidRPr="003E13E7" w:rsidRDefault="00EC2F10" w:rsidP="00EC2F10">
      <w:pPr>
        <w:spacing w:before="0"/>
        <w:rPr>
          <w:rFonts w:ascii="Times New Roman" w:hAnsi="Times New Roman"/>
          <w:sz w:val="24"/>
        </w:rPr>
      </w:pPr>
      <w:r w:rsidRPr="003E13E7">
        <w:rPr>
          <w:rFonts w:ascii="Times New Roman" w:hAnsi="Times New Roman"/>
          <w:sz w:val="24"/>
        </w:rPr>
        <w:br w:type="page"/>
      </w:r>
    </w:p>
    <w:p w:rsidR="00EC2F10" w:rsidRPr="003E13E7" w:rsidRDefault="00EC2F10" w:rsidP="00EC2F10">
      <w:pPr>
        <w:jc w:val="right"/>
        <w:rPr>
          <w:rFonts w:ascii="Times New Roman" w:hAnsi="Times New Roman"/>
          <w:b/>
          <w:sz w:val="24"/>
        </w:rPr>
      </w:pPr>
      <w:r w:rsidRPr="003E13E7">
        <w:rPr>
          <w:rFonts w:ascii="Times New Roman" w:hAnsi="Times New Roman"/>
          <w:b/>
          <w:sz w:val="24"/>
        </w:rPr>
        <w:lastRenderedPageBreak/>
        <w:t>Приложение №1</w:t>
      </w:r>
    </w:p>
    <w:p w:rsidR="00EC2F10" w:rsidRPr="003E13E7" w:rsidRDefault="00EC2F10" w:rsidP="00EC2F10">
      <w:pPr>
        <w:jc w:val="center"/>
        <w:rPr>
          <w:rFonts w:ascii="Times New Roman" w:hAnsi="Times New Roman"/>
          <w:b/>
          <w:sz w:val="24"/>
        </w:rPr>
      </w:pPr>
      <w:r w:rsidRPr="003E13E7">
        <w:rPr>
          <w:rFonts w:ascii="Times New Roman" w:hAnsi="Times New Roman"/>
          <w:b/>
          <w:sz w:val="24"/>
        </w:rPr>
        <w:t>ТРЕБОВАНИЯ К ПРЕДМЕТУ ОФЕРТЫ</w:t>
      </w:r>
    </w:p>
    <w:p w:rsidR="00EC2F10" w:rsidRPr="003E13E7" w:rsidRDefault="00EC2F10" w:rsidP="00EC2F10">
      <w:pPr>
        <w:jc w:val="center"/>
        <w:rPr>
          <w:rFonts w:ascii="Times New Roman" w:hAnsi="Times New Roman"/>
          <w:b/>
          <w:sz w:val="24"/>
        </w:rPr>
      </w:pPr>
      <w:r w:rsidRPr="003E13E7">
        <w:rPr>
          <w:rFonts w:ascii="Times New Roman" w:hAnsi="Times New Roman"/>
          <w:b/>
          <w:sz w:val="24"/>
        </w:rPr>
        <w:t>(Техническое задание)</w:t>
      </w:r>
    </w:p>
    <w:p w:rsidR="00EC2F10" w:rsidRPr="003E13E7" w:rsidRDefault="00EC2F10" w:rsidP="00EC2F10">
      <w:pPr>
        <w:jc w:val="center"/>
        <w:rPr>
          <w:rFonts w:ascii="Times New Roman" w:hAnsi="Times New Roman"/>
          <w:b/>
          <w:sz w:val="24"/>
        </w:rPr>
      </w:pPr>
    </w:p>
    <w:p w:rsidR="00EC2F10" w:rsidRPr="003E13E7" w:rsidRDefault="00EC2F10" w:rsidP="00EC2F10">
      <w:pPr>
        <w:autoSpaceDE w:val="0"/>
        <w:autoSpaceDN w:val="0"/>
        <w:adjustRightInd w:val="0"/>
        <w:jc w:val="both"/>
        <w:rPr>
          <w:rFonts w:ascii="Times New Roman" w:hAnsi="Times New Roman"/>
          <w:b/>
          <w:i/>
          <w:iCs/>
          <w:sz w:val="24"/>
        </w:rPr>
      </w:pPr>
      <w:r w:rsidRPr="003E13E7">
        <w:rPr>
          <w:rFonts w:ascii="Times New Roman" w:hAnsi="Times New Roman"/>
          <w:b/>
          <w:i/>
          <w:iCs/>
          <w:sz w:val="24"/>
        </w:rPr>
        <w:t>1.Общие положения.</w:t>
      </w:r>
    </w:p>
    <w:p w:rsidR="00EC2F10" w:rsidRPr="003E13E7" w:rsidRDefault="00EC2F10" w:rsidP="00EC2F10">
      <w:pPr>
        <w:numPr>
          <w:ilvl w:val="0"/>
          <w:numId w:val="28"/>
        </w:numPr>
        <w:tabs>
          <w:tab w:val="left" w:pos="284"/>
        </w:tabs>
        <w:spacing w:before="0" w:after="80"/>
        <w:ind w:left="0" w:firstLine="0"/>
        <w:jc w:val="both"/>
        <w:rPr>
          <w:rFonts w:ascii="Times New Roman" w:hAnsi="Times New Roman"/>
          <w:sz w:val="24"/>
        </w:rPr>
      </w:pPr>
      <w:r w:rsidRPr="003E13E7">
        <w:rPr>
          <w:rFonts w:ascii="Times New Roman" w:hAnsi="Times New Roman"/>
          <w:sz w:val="24"/>
        </w:rPr>
        <w:t xml:space="preserve">Предмет закупки: </w:t>
      </w:r>
      <w:r w:rsidRPr="003E13E7">
        <w:rPr>
          <w:rFonts w:ascii="Times New Roman" w:hAnsi="Times New Roman"/>
          <w:b/>
          <w:sz w:val="24"/>
        </w:rPr>
        <w:t>КАБЕЛЬ</w:t>
      </w:r>
      <w:r w:rsidRPr="003E13E7">
        <w:rPr>
          <w:rFonts w:ascii="Times New Roman" w:hAnsi="Times New Roman"/>
          <w:sz w:val="24"/>
        </w:rPr>
        <w:t>;</w:t>
      </w:r>
    </w:p>
    <w:p w:rsidR="00EC2F10" w:rsidRPr="003E13E7" w:rsidRDefault="00EC2F10" w:rsidP="00EC2F10">
      <w:pPr>
        <w:numPr>
          <w:ilvl w:val="0"/>
          <w:numId w:val="28"/>
        </w:numPr>
        <w:tabs>
          <w:tab w:val="left" w:pos="284"/>
        </w:tabs>
        <w:autoSpaceDE w:val="0"/>
        <w:autoSpaceDN w:val="0"/>
        <w:adjustRightInd w:val="0"/>
        <w:spacing w:before="0" w:after="80"/>
        <w:ind w:left="0" w:firstLine="0"/>
        <w:jc w:val="both"/>
        <w:rPr>
          <w:rFonts w:ascii="Times New Roman" w:hAnsi="Times New Roman"/>
          <w:sz w:val="24"/>
        </w:rPr>
      </w:pPr>
      <w:r w:rsidRPr="003E13E7">
        <w:rPr>
          <w:rFonts w:ascii="Times New Roman" w:hAnsi="Times New Roman"/>
          <w:sz w:val="24"/>
        </w:rPr>
        <w:t xml:space="preserve">Участник может подать оферту, как на весь объем закупки, так и </w:t>
      </w:r>
      <w:r w:rsidRPr="003E13E7">
        <w:rPr>
          <w:rFonts w:ascii="Times New Roman" w:hAnsi="Times New Roman"/>
          <w:sz w:val="24"/>
          <w:u w:val="single"/>
        </w:rPr>
        <w:t>на любой из не делимых Лотов</w:t>
      </w:r>
      <w:r w:rsidRPr="003E13E7">
        <w:rPr>
          <w:rFonts w:ascii="Times New Roman" w:hAnsi="Times New Roman"/>
          <w:sz w:val="24"/>
        </w:rPr>
        <w:t>;</w:t>
      </w:r>
    </w:p>
    <w:p w:rsidR="00EC2F10" w:rsidRPr="003E13E7" w:rsidRDefault="00EC2F10" w:rsidP="00EC2F10">
      <w:pPr>
        <w:numPr>
          <w:ilvl w:val="0"/>
          <w:numId w:val="28"/>
        </w:numPr>
        <w:tabs>
          <w:tab w:val="left" w:pos="284"/>
        </w:tabs>
        <w:autoSpaceDE w:val="0"/>
        <w:autoSpaceDN w:val="0"/>
        <w:adjustRightInd w:val="0"/>
        <w:spacing w:before="0" w:after="80"/>
        <w:ind w:left="0" w:firstLine="0"/>
        <w:jc w:val="both"/>
        <w:rPr>
          <w:rFonts w:ascii="Times New Roman" w:hAnsi="Times New Roman"/>
          <w:sz w:val="24"/>
        </w:rPr>
      </w:pPr>
      <w:r w:rsidRPr="003E13E7">
        <w:rPr>
          <w:rFonts w:ascii="Times New Roman" w:hAnsi="Times New Roman"/>
          <w:sz w:val="24"/>
        </w:rPr>
        <w:t>Инициатор закупки: ООО «ЯНОС-</w:t>
      </w:r>
      <w:proofErr w:type="spellStart"/>
      <w:r w:rsidRPr="003E13E7">
        <w:rPr>
          <w:rFonts w:ascii="Times New Roman" w:hAnsi="Times New Roman"/>
          <w:sz w:val="24"/>
        </w:rPr>
        <w:t>Энерго</w:t>
      </w:r>
      <w:proofErr w:type="spellEnd"/>
      <w:r w:rsidRPr="003E13E7">
        <w:rPr>
          <w:rFonts w:ascii="Times New Roman" w:hAnsi="Times New Roman"/>
          <w:sz w:val="24"/>
        </w:rPr>
        <w:t>»;</w:t>
      </w:r>
    </w:p>
    <w:p w:rsidR="00EC2F10" w:rsidRPr="003E13E7" w:rsidRDefault="00EC2F10" w:rsidP="00EC2F10">
      <w:pPr>
        <w:numPr>
          <w:ilvl w:val="0"/>
          <w:numId w:val="28"/>
        </w:numPr>
        <w:tabs>
          <w:tab w:val="left" w:pos="284"/>
        </w:tabs>
        <w:autoSpaceDE w:val="0"/>
        <w:autoSpaceDN w:val="0"/>
        <w:adjustRightInd w:val="0"/>
        <w:spacing w:before="0" w:after="80"/>
        <w:ind w:left="0" w:firstLine="0"/>
        <w:jc w:val="both"/>
        <w:rPr>
          <w:rFonts w:ascii="Times New Roman" w:hAnsi="Times New Roman"/>
          <w:sz w:val="24"/>
        </w:rPr>
      </w:pPr>
      <w:r w:rsidRPr="003E13E7">
        <w:rPr>
          <w:rFonts w:ascii="Times New Roman" w:hAnsi="Times New Roman"/>
          <w:sz w:val="24"/>
        </w:rPr>
        <w:t>Плановые сроки поставки Товара: в соответствии с таблицей</w:t>
      </w:r>
    </w:p>
    <w:p w:rsidR="00EC2F10" w:rsidRPr="003E13E7" w:rsidRDefault="00EC2F10" w:rsidP="00EC2F10">
      <w:pPr>
        <w:numPr>
          <w:ilvl w:val="0"/>
          <w:numId w:val="28"/>
        </w:numPr>
        <w:tabs>
          <w:tab w:val="left" w:pos="284"/>
        </w:tabs>
        <w:autoSpaceDE w:val="0"/>
        <w:autoSpaceDN w:val="0"/>
        <w:adjustRightInd w:val="0"/>
        <w:spacing w:before="0" w:after="80"/>
        <w:ind w:left="0" w:firstLine="0"/>
        <w:jc w:val="both"/>
        <w:rPr>
          <w:rFonts w:ascii="Times New Roman" w:hAnsi="Times New Roman"/>
          <w:sz w:val="24"/>
        </w:rPr>
      </w:pPr>
      <w:r w:rsidRPr="003E13E7">
        <w:rPr>
          <w:rFonts w:ascii="Times New Roman" w:hAnsi="Times New Roman"/>
          <w:sz w:val="24"/>
        </w:rPr>
        <w:t xml:space="preserve">Полные </w:t>
      </w:r>
      <w:r w:rsidRPr="003E13E7">
        <w:rPr>
          <w:rFonts w:ascii="Times New Roman" w:hAnsi="Times New Roman"/>
          <w:b/>
          <w:sz w:val="24"/>
        </w:rPr>
        <w:t>отгрузочные</w:t>
      </w:r>
      <w:r w:rsidRPr="003E13E7">
        <w:rPr>
          <w:rFonts w:ascii="Times New Roman" w:hAnsi="Times New Roman"/>
          <w:sz w:val="24"/>
        </w:rPr>
        <w:t xml:space="preserve"> реквизиты грузополучателя: 150023, Россия, Ярославская область г. Ярославль, Московский проспект, дом № 150 ООО «ЯНОС-</w:t>
      </w:r>
      <w:proofErr w:type="spellStart"/>
      <w:r w:rsidRPr="003E13E7">
        <w:rPr>
          <w:rFonts w:ascii="Times New Roman" w:hAnsi="Times New Roman"/>
          <w:sz w:val="24"/>
        </w:rPr>
        <w:t>Энерго</w:t>
      </w:r>
      <w:proofErr w:type="spellEnd"/>
      <w:r w:rsidRPr="003E13E7">
        <w:rPr>
          <w:rFonts w:ascii="Times New Roman" w:hAnsi="Times New Roman"/>
          <w:sz w:val="24"/>
        </w:rPr>
        <w:t>»;</w:t>
      </w:r>
    </w:p>
    <w:p w:rsidR="00EC2F10" w:rsidRPr="003E13E7" w:rsidRDefault="00EC2F10" w:rsidP="00EC2F10">
      <w:pPr>
        <w:numPr>
          <w:ilvl w:val="0"/>
          <w:numId w:val="28"/>
        </w:numPr>
        <w:tabs>
          <w:tab w:val="left" w:pos="284"/>
        </w:tabs>
        <w:spacing w:before="0"/>
        <w:ind w:left="0" w:firstLine="0"/>
        <w:rPr>
          <w:rFonts w:ascii="Times New Roman" w:hAnsi="Times New Roman"/>
          <w:sz w:val="24"/>
        </w:rPr>
      </w:pPr>
      <w:r w:rsidRPr="003E13E7">
        <w:rPr>
          <w:rFonts w:ascii="Times New Roman" w:hAnsi="Times New Roman"/>
          <w:sz w:val="24"/>
        </w:rPr>
        <w:t xml:space="preserve">Товар представлен </w:t>
      </w:r>
      <w:r w:rsidRPr="003E13E7">
        <w:rPr>
          <w:rFonts w:ascii="Times New Roman" w:hAnsi="Times New Roman"/>
          <w:b/>
          <w:sz w:val="24"/>
        </w:rPr>
        <w:t>3 (тремя) не делимыми Лотами.</w:t>
      </w:r>
    </w:p>
    <w:p w:rsidR="00EC2F10" w:rsidRPr="003E13E7" w:rsidRDefault="00EC2F10" w:rsidP="00EC2F10">
      <w:pPr>
        <w:autoSpaceDE w:val="0"/>
        <w:autoSpaceDN w:val="0"/>
        <w:adjustRightInd w:val="0"/>
        <w:jc w:val="both"/>
        <w:rPr>
          <w:rFonts w:ascii="Times New Roman" w:hAnsi="Times New Roman"/>
          <w:b/>
          <w:i/>
          <w:iCs/>
          <w:sz w:val="24"/>
        </w:rPr>
      </w:pPr>
      <w:r w:rsidRPr="003E13E7">
        <w:rPr>
          <w:rFonts w:ascii="Times New Roman" w:hAnsi="Times New Roman"/>
          <w:b/>
          <w:i/>
          <w:iCs/>
          <w:sz w:val="24"/>
        </w:rPr>
        <w:t>2. Требования к предмету закупки.</w:t>
      </w:r>
    </w:p>
    <w:p w:rsidR="00EC2F10" w:rsidRPr="003E13E7" w:rsidRDefault="00EC2F10" w:rsidP="00EC2F10">
      <w:pPr>
        <w:autoSpaceDE w:val="0"/>
        <w:autoSpaceDN w:val="0"/>
        <w:adjustRightInd w:val="0"/>
        <w:jc w:val="both"/>
        <w:rPr>
          <w:rFonts w:ascii="Times New Roman" w:hAnsi="Times New Roman"/>
          <w:i/>
          <w:iCs/>
          <w:sz w:val="24"/>
        </w:rPr>
      </w:pPr>
      <w:r w:rsidRPr="003E13E7">
        <w:rPr>
          <w:rFonts w:ascii="Times New Roman" w:hAnsi="Times New Roman"/>
          <w:i/>
          <w:iCs/>
          <w:sz w:val="24"/>
        </w:rPr>
        <w:tab/>
        <w:t xml:space="preserve">2.1. Номенклатура </w:t>
      </w:r>
    </w:p>
    <w:p w:rsidR="00EC2F10" w:rsidRPr="003E13E7" w:rsidRDefault="00EC2F10" w:rsidP="00EC2F10">
      <w:pPr>
        <w:autoSpaceDE w:val="0"/>
        <w:autoSpaceDN w:val="0"/>
        <w:adjustRightInd w:val="0"/>
        <w:jc w:val="both"/>
        <w:rPr>
          <w:rFonts w:ascii="Times New Roman" w:hAnsi="Times New Roman"/>
          <w:iCs/>
          <w:sz w:val="24"/>
        </w:rPr>
      </w:pPr>
      <w:r w:rsidRPr="003E13E7">
        <w:rPr>
          <w:rFonts w:ascii="Times New Roman" w:hAnsi="Times New Roman"/>
          <w:i/>
          <w:iCs/>
          <w:sz w:val="24"/>
        </w:rPr>
        <w:t xml:space="preserve">      (Таблица 1)</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2293"/>
        <w:gridCol w:w="2044"/>
        <w:gridCol w:w="761"/>
        <w:gridCol w:w="812"/>
        <w:gridCol w:w="2217"/>
        <w:gridCol w:w="1459"/>
      </w:tblGrid>
      <w:tr w:rsidR="00EC2F10" w:rsidRPr="003E13E7" w:rsidTr="000C5A41">
        <w:tc>
          <w:tcPr>
            <w:tcW w:w="662" w:type="dxa"/>
            <w:shd w:val="clear" w:color="auto" w:fill="auto"/>
            <w:vAlign w:val="center"/>
          </w:tcPr>
          <w:p w:rsidR="00EC2F10" w:rsidRPr="003E13E7" w:rsidRDefault="00EC2F10" w:rsidP="00EC2F10">
            <w:pPr>
              <w:tabs>
                <w:tab w:val="left" w:pos="720"/>
                <w:tab w:val="left" w:pos="900"/>
                <w:tab w:val="left" w:pos="1080"/>
              </w:tabs>
              <w:jc w:val="center"/>
              <w:rPr>
                <w:rFonts w:ascii="Times New Roman" w:hAnsi="Times New Roman"/>
                <w:b/>
                <w:bCs/>
                <w:sz w:val="24"/>
              </w:rPr>
            </w:pPr>
            <w:r w:rsidRPr="003E13E7">
              <w:rPr>
                <w:rFonts w:ascii="Times New Roman" w:hAnsi="Times New Roman"/>
                <w:b/>
                <w:bCs/>
                <w:sz w:val="24"/>
              </w:rPr>
              <w:t>№</w:t>
            </w:r>
          </w:p>
          <w:p w:rsidR="00EC2F10" w:rsidRPr="003E13E7" w:rsidRDefault="00EC2F10" w:rsidP="00EC2F10">
            <w:pPr>
              <w:tabs>
                <w:tab w:val="left" w:pos="720"/>
                <w:tab w:val="left" w:pos="900"/>
                <w:tab w:val="left" w:pos="1080"/>
              </w:tabs>
              <w:jc w:val="center"/>
              <w:rPr>
                <w:rFonts w:ascii="Times New Roman" w:hAnsi="Times New Roman"/>
                <w:b/>
                <w:bCs/>
                <w:sz w:val="24"/>
              </w:rPr>
            </w:pPr>
            <w:r w:rsidRPr="003E13E7">
              <w:rPr>
                <w:rFonts w:ascii="Times New Roman" w:hAnsi="Times New Roman"/>
                <w:b/>
                <w:bCs/>
                <w:sz w:val="24"/>
              </w:rPr>
              <w:t>п/п</w:t>
            </w:r>
          </w:p>
        </w:tc>
        <w:tc>
          <w:tcPr>
            <w:tcW w:w="2293" w:type="dxa"/>
            <w:shd w:val="clear" w:color="auto" w:fill="auto"/>
            <w:vAlign w:val="center"/>
          </w:tcPr>
          <w:p w:rsidR="00EC2F10" w:rsidRPr="003E13E7" w:rsidRDefault="00EC2F10" w:rsidP="00EC2F10">
            <w:pPr>
              <w:tabs>
                <w:tab w:val="left" w:pos="720"/>
                <w:tab w:val="left" w:pos="900"/>
                <w:tab w:val="left" w:pos="1080"/>
              </w:tabs>
              <w:jc w:val="center"/>
              <w:rPr>
                <w:rFonts w:ascii="Times New Roman" w:hAnsi="Times New Roman"/>
                <w:b/>
                <w:bCs/>
                <w:sz w:val="24"/>
              </w:rPr>
            </w:pPr>
            <w:r w:rsidRPr="003E13E7">
              <w:rPr>
                <w:rFonts w:ascii="Times New Roman" w:hAnsi="Times New Roman"/>
                <w:b/>
                <w:bCs/>
                <w:sz w:val="24"/>
              </w:rPr>
              <w:t xml:space="preserve">Наименование </w:t>
            </w:r>
          </w:p>
          <w:p w:rsidR="00EC2F10" w:rsidRPr="003E13E7" w:rsidRDefault="00EC2F10" w:rsidP="00EC2F10">
            <w:pPr>
              <w:tabs>
                <w:tab w:val="left" w:pos="720"/>
                <w:tab w:val="left" w:pos="900"/>
                <w:tab w:val="left" w:pos="1080"/>
              </w:tabs>
              <w:jc w:val="center"/>
              <w:rPr>
                <w:rFonts w:ascii="Times New Roman" w:hAnsi="Times New Roman"/>
                <w:b/>
                <w:bCs/>
                <w:sz w:val="24"/>
              </w:rPr>
            </w:pPr>
            <w:r w:rsidRPr="003E13E7">
              <w:rPr>
                <w:rFonts w:ascii="Times New Roman" w:hAnsi="Times New Roman"/>
                <w:b/>
                <w:bCs/>
                <w:sz w:val="24"/>
              </w:rPr>
              <w:t>товара</w:t>
            </w:r>
          </w:p>
        </w:tc>
        <w:tc>
          <w:tcPr>
            <w:tcW w:w="2044" w:type="dxa"/>
            <w:shd w:val="clear" w:color="auto" w:fill="auto"/>
            <w:vAlign w:val="center"/>
          </w:tcPr>
          <w:p w:rsidR="00EC2F10" w:rsidRPr="003E13E7" w:rsidRDefault="00EC2F10" w:rsidP="00EC2F10">
            <w:pPr>
              <w:tabs>
                <w:tab w:val="left" w:pos="720"/>
                <w:tab w:val="left" w:pos="900"/>
                <w:tab w:val="left" w:pos="1080"/>
              </w:tabs>
              <w:jc w:val="center"/>
              <w:rPr>
                <w:rFonts w:ascii="Times New Roman" w:hAnsi="Times New Roman"/>
                <w:b/>
                <w:bCs/>
                <w:sz w:val="24"/>
              </w:rPr>
            </w:pPr>
            <w:r w:rsidRPr="003E13E7">
              <w:rPr>
                <w:rFonts w:ascii="Times New Roman" w:hAnsi="Times New Roman"/>
                <w:b/>
                <w:bCs/>
                <w:sz w:val="24"/>
              </w:rPr>
              <w:t>Тех. характеристики, заказная документация</w:t>
            </w:r>
          </w:p>
        </w:tc>
        <w:tc>
          <w:tcPr>
            <w:tcW w:w="761" w:type="dxa"/>
            <w:shd w:val="clear" w:color="auto" w:fill="auto"/>
            <w:vAlign w:val="center"/>
          </w:tcPr>
          <w:p w:rsidR="00EC2F10" w:rsidRPr="003E13E7" w:rsidRDefault="00EC2F10" w:rsidP="00EC2F10">
            <w:pPr>
              <w:tabs>
                <w:tab w:val="left" w:pos="720"/>
                <w:tab w:val="left" w:pos="900"/>
                <w:tab w:val="left" w:pos="1080"/>
              </w:tabs>
              <w:jc w:val="center"/>
              <w:rPr>
                <w:rFonts w:ascii="Times New Roman" w:hAnsi="Times New Roman"/>
                <w:b/>
                <w:bCs/>
                <w:sz w:val="24"/>
              </w:rPr>
            </w:pPr>
            <w:r w:rsidRPr="003E13E7">
              <w:rPr>
                <w:rFonts w:ascii="Times New Roman" w:hAnsi="Times New Roman"/>
                <w:b/>
                <w:bCs/>
                <w:sz w:val="24"/>
              </w:rPr>
              <w:t>Ед. изм.</w:t>
            </w:r>
          </w:p>
        </w:tc>
        <w:tc>
          <w:tcPr>
            <w:tcW w:w="812" w:type="dxa"/>
            <w:shd w:val="clear" w:color="auto" w:fill="auto"/>
            <w:vAlign w:val="center"/>
          </w:tcPr>
          <w:p w:rsidR="00EC2F10" w:rsidRPr="003E13E7" w:rsidRDefault="00EC2F10" w:rsidP="00EC2F10">
            <w:pPr>
              <w:tabs>
                <w:tab w:val="left" w:pos="720"/>
                <w:tab w:val="left" w:pos="900"/>
                <w:tab w:val="left" w:pos="1080"/>
              </w:tabs>
              <w:jc w:val="center"/>
              <w:rPr>
                <w:rFonts w:ascii="Times New Roman" w:hAnsi="Times New Roman"/>
                <w:b/>
                <w:bCs/>
                <w:sz w:val="24"/>
              </w:rPr>
            </w:pPr>
            <w:r w:rsidRPr="003E13E7">
              <w:rPr>
                <w:rFonts w:ascii="Times New Roman" w:hAnsi="Times New Roman"/>
                <w:b/>
                <w:bCs/>
                <w:sz w:val="24"/>
              </w:rPr>
              <w:t>Кол-во</w:t>
            </w:r>
          </w:p>
        </w:tc>
        <w:tc>
          <w:tcPr>
            <w:tcW w:w="2217" w:type="dxa"/>
            <w:shd w:val="clear" w:color="auto" w:fill="auto"/>
            <w:vAlign w:val="center"/>
          </w:tcPr>
          <w:p w:rsidR="00EC2F10" w:rsidRPr="003E13E7" w:rsidRDefault="00EC2F10" w:rsidP="00EC2F10">
            <w:pPr>
              <w:tabs>
                <w:tab w:val="left" w:pos="720"/>
                <w:tab w:val="left" w:pos="900"/>
                <w:tab w:val="left" w:pos="1080"/>
              </w:tabs>
              <w:jc w:val="center"/>
              <w:rPr>
                <w:rFonts w:ascii="Times New Roman" w:hAnsi="Times New Roman"/>
                <w:b/>
                <w:bCs/>
                <w:sz w:val="24"/>
              </w:rPr>
            </w:pPr>
            <w:r w:rsidRPr="003E13E7">
              <w:rPr>
                <w:rFonts w:ascii="Times New Roman" w:hAnsi="Times New Roman"/>
                <w:b/>
                <w:bCs/>
                <w:sz w:val="24"/>
              </w:rPr>
              <w:t>Объект</w:t>
            </w:r>
          </w:p>
        </w:tc>
        <w:tc>
          <w:tcPr>
            <w:tcW w:w="1459" w:type="dxa"/>
            <w:shd w:val="clear" w:color="auto" w:fill="auto"/>
            <w:vAlign w:val="center"/>
          </w:tcPr>
          <w:p w:rsidR="00EC2F10" w:rsidRPr="003E13E7" w:rsidRDefault="00EC2F10" w:rsidP="00EC2F10">
            <w:pPr>
              <w:tabs>
                <w:tab w:val="left" w:pos="720"/>
                <w:tab w:val="left" w:pos="900"/>
                <w:tab w:val="left" w:pos="1080"/>
              </w:tabs>
              <w:jc w:val="center"/>
              <w:rPr>
                <w:rFonts w:ascii="Times New Roman" w:hAnsi="Times New Roman"/>
                <w:b/>
                <w:bCs/>
                <w:sz w:val="24"/>
              </w:rPr>
            </w:pPr>
            <w:r w:rsidRPr="003E13E7">
              <w:rPr>
                <w:rFonts w:ascii="Times New Roman" w:hAnsi="Times New Roman"/>
                <w:b/>
                <w:bCs/>
                <w:sz w:val="24"/>
              </w:rPr>
              <w:t>План. сроки поставки</w:t>
            </w:r>
          </w:p>
        </w:tc>
      </w:tr>
      <w:tr w:rsidR="00EC2F10" w:rsidRPr="003E13E7" w:rsidTr="000C5A41">
        <w:tc>
          <w:tcPr>
            <w:tcW w:w="662" w:type="dxa"/>
            <w:shd w:val="clear" w:color="auto" w:fill="auto"/>
            <w:vAlign w:val="center"/>
          </w:tcPr>
          <w:p w:rsidR="00EC2F10" w:rsidRPr="003E13E7" w:rsidRDefault="00EC2F10" w:rsidP="00EC2F10">
            <w:pPr>
              <w:jc w:val="center"/>
              <w:rPr>
                <w:rFonts w:ascii="Times New Roman" w:hAnsi="Times New Roman"/>
                <w:b/>
                <w:bCs/>
                <w:sz w:val="24"/>
              </w:rPr>
            </w:pPr>
            <w:r w:rsidRPr="003E13E7">
              <w:rPr>
                <w:rFonts w:ascii="Times New Roman" w:hAnsi="Times New Roman"/>
                <w:b/>
                <w:bCs/>
                <w:sz w:val="24"/>
              </w:rPr>
              <w:t> </w:t>
            </w:r>
          </w:p>
        </w:tc>
        <w:tc>
          <w:tcPr>
            <w:tcW w:w="2293" w:type="dxa"/>
            <w:shd w:val="clear" w:color="auto" w:fill="auto"/>
            <w:vAlign w:val="center"/>
          </w:tcPr>
          <w:p w:rsidR="00EC2F10" w:rsidRPr="003E13E7" w:rsidRDefault="00EC2F10" w:rsidP="00EC2F10">
            <w:pPr>
              <w:jc w:val="center"/>
              <w:rPr>
                <w:rFonts w:ascii="Times New Roman" w:hAnsi="Times New Roman"/>
                <w:b/>
                <w:bCs/>
                <w:sz w:val="24"/>
              </w:rPr>
            </w:pPr>
            <w:r w:rsidRPr="003E13E7">
              <w:rPr>
                <w:rFonts w:ascii="Times New Roman" w:hAnsi="Times New Roman"/>
                <w:b/>
                <w:bCs/>
                <w:sz w:val="24"/>
              </w:rPr>
              <w:t>ЛОТ № 1</w:t>
            </w:r>
          </w:p>
        </w:tc>
        <w:tc>
          <w:tcPr>
            <w:tcW w:w="2044" w:type="dxa"/>
            <w:shd w:val="clear" w:color="auto" w:fill="auto"/>
            <w:vAlign w:val="center"/>
          </w:tcPr>
          <w:p w:rsidR="00EC2F10" w:rsidRPr="003E13E7" w:rsidRDefault="00EC2F10" w:rsidP="00EC2F10">
            <w:pPr>
              <w:jc w:val="center"/>
              <w:rPr>
                <w:rFonts w:ascii="Times New Roman" w:hAnsi="Times New Roman"/>
                <w:b/>
                <w:bCs/>
                <w:sz w:val="24"/>
              </w:rPr>
            </w:pPr>
            <w:r w:rsidRPr="003E13E7">
              <w:rPr>
                <w:rFonts w:ascii="Times New Roman" w:hAnsi="Times New Roman"/>
                <w:b/>
                <w:bCs/>
                <w:sz w:val="24"/>
              </w:rPr>
              <w:t> </w:t>
            </w:r>
          </w:p>
        </w:tc>
        <w:tc>
          <w:tcPr>
            <w:tcW w:w="761" w:type="dxa"/>
            <w:shd w:val="clear" w:color="auto" w:fill="auto"/>
            <w:vAlign w:val="center"/>
          </w:tcPr>
          <w:p w:rsidR="00EC2F10" w:rsidRPr="003E13E7" w:rsidRDefault="00EC2F10" w:rsidP="00EC2F10">
            <w:pPr>
              <w:tabs>
                <w:tab w:val="left" w:pos="720"/>
                <w:tab w:val="left" w:pos="900"/>
                <w:tab w:val="left" w:pos="1080"/>
              </w:tabs>
              <w:jc w:val="center"/>
              <w:rPr>
                <w:rFonts w:ascii="Times New Roman" w:hAnsi="Times New Roman"/>
                <w:b/>
                <w:bCs/>
                <w:sz w:val="24"/>
              </w:rPr>
            </w:pPr>
          </w:p>
        </w:tc>
        <w:tc>
          <w:tcPr>
            <w:tcW w:w="812" w:type="dxa"/>
            <w:shd w:val="clear" w:color="auto" w:fill="auto"/>
            <w:vAlign w:val="center"/>
          </w:tcPr>
          <w:p w:rsidR="00EC2F10" w:rsidRPr="003E13E7" w:rsidRDefault="00EC2F10" w:rsidP="00EC2F10">
            <w:pPr>
              <w:tabs>
                <w:tab w:val="left" w:pos="720"/>
                <w:tab w:val="left" w:pos="900"/>
                <w:tab w:val="left" w:pos="1080"/>
              </w:tabs>
              <w:jc w:val="center"/>
              <w:rPr>
                <w:rFonts w:ascii="Times New Roman" w:hAnsi="Times New Roman"/>
                <w:b/>
                <w:bCs/>
                <w:sz w:val="24"/>
              </w:rPr>
            </w:pPr>
          </w:p>
        </w:tc>
        <w:tc>
          <w:tcPr>
            <w:tcW w:w="2217" w:type="dxa"/>
            <w:shd w:val="clear" w:color="auto" w:fill="auto"/>
            <w:vAlign w:val="center"/>
          </w:tcPr>
          <w:p w:rsidR="00EC2F10" w:rsidRPr="003E13E7" w:rsidRDefault="00EC2F10" w:rsidP="00EC2F10">
            <w:pPr>
              <w:tabs>
                <w:tab w:val="left" w:pos="720"/>
                <w:tab w:val="left" w:pos="900"/>
                <w:tab w:val="left" w:pos="1080"/>
              </w:tabs>
              <w:jc w:val="center"/>
              <w:rPr>
                <w:rFonts w:ascii="Times New Roman" w:hAnsi="Times New Roman"/>
                <w:b/>
                <w:bCs/>
                <w:sz w:val="24"/>
              </w:rPr>
            </w:pPr>
          </w:p>
        </w:tc>
        <w:tc>
          <w:tcPr>
            <w:tcW w:w="1459" w:type="dxa"/>
            <w:shd w:val="clear" w:color="auto" w:fill="auto"/>
            <w:vAlign w:val="center"/>
          </w:tcPr>
          <w:p w:rsidR="00EC2F10" w:rsidRPr="003E13E7" w:rsidRDefault="00EC2F10" w:rsidP="00EC2F10">
            <w:pPr>
              <w:tabs>
                <w:tab w:val="left" w:pos="720"/>
                <w:tab w:val="left" w:pos="900"/>
                <w:tab w:val="left" w:pos="1080"/>
              </w:tabs>
              <w:jc w:val="center"/>
              <w:rPr>
                <w:rFonts w:ascii="Times New Roman" w:hAnsi="Times New Roman"/>
                <w:b/>
                <w:bCs/>
                <w:sz w:val="24"/>
              </w:rPr>
            </w:pPr>
          </w:p>
        </w:tc>
      </w:tr>
      <w:tr w:rsidR="00EC2F10" w:rsidRPr="003E13E7" w:rsidTr="000C5A41">
        <w:tc>
          <w:tcPr>
            <w:tcW w:w="662" w:type="dxa"/>
            <w:shd w:val="clear" w:color="auto" w:fill="auto"/>
          </w:tcPr>
          <w:p w:rsidR="00EC2F10" w:rsidRPr="003E13E7" w:rsidRDefault="00EC2F10" w:rsidP="00EC2F10">
            <w:pPr>
              <w:autoSpaceDE w:val="0"/>
              <w:autoSpaceDN w:val="0"/>
              <w:adjustRightInd w:val="0"/>
              <w:jc w:val="center"/>
              <w:rPr>
                <w:rFonts w:ascii="Times New Roman" w:hAnsi="Times New Roman"/>
                <w:iCs/>
                <w:sz w:val="24"/>
              </w:rPr>
            </w:pPr>
            <w:r w:rsidRPr="003E13E7">
              <w:rPr>
                <w:rFonts w:ascii="Times New Roman" w:hAnsi="Times New Roman"/>
                <w:iCs/>
                <w:sz w:val="24"/>
              </w:rPr>
              <w:t>1</w:t>
            </w:r>
          </w:p>
        </w:tc>
        <w:tc>
          <w:tcPr>
            <w:tcW w:w="2293" w:type="dxa"/>
            <w:shd w:val="clear" w:color="auto" w:fill="auto"/>
          </w:tcPr>
          <w:p w:rsidR="00EC2F10" w:rsidRPr="003E13E7" w:rsidRDefault="00EC2F10" w:rsidP="00EC2F10">
            <w:pPr>
              <w:autoSpaceDE w:val="0"/>
              <w:autoSpaceDN w:val="0"/>
              <w:adjustRightInd w:val="0"/>
              <w:rPr>
                <w:rFonts w:ascii="Times New Roman" w:hAnsi="Times New Roman"/>
                <w:i/>
                <w:iCs/>
                <w:sz w:val="24"/>
              </w:rPr>
            </w:pPr>
            <w:r w:rsidRPr="003E13E7">
              <w:rPr>
                <w:rFonts w:ascii="Times New Roman" w:hAnsi="Times New Roman"/>
                <w:i/>
                <w:iCs/>
                <w:sz w:val="24"/>
              </w:rPr>
              <w:t xml:space="preserve">Кабель силовой с медными жилами, с изоляцией и оболочкой из ПВХ пониженной </w:t>
            </w:r>
            <w:proofErr w:type="spellStart"/>
            <w:r w:rsidRPr="003E13E7">
              <w:rPr>
                <w:rFonts w:ascii="Times New Roman" w:hAnsi="Times New Roman"/>
                <w:i/>
                <w:iCs/>
                <w:sz w:val="24"/>
              </w:rPr>
              <w:t>пожароопасности</w:t>
            </w:r>
            <w:proofErr w:type="spellEnd"/>
            <w:r w:rsidRPr="003E13E7">
              <w:rPr>
                <w:rFonts w:ascii="Times New Roman" w:hAnsi="Times New Roman"/>
                <w:i/>
                <w:iCs/>
                <w:sz w:val="24"/>
              </w:rPr>
              <w:t xml:space="preserve"> бронированный 5х120-0.66 </w:t>
            </w:r>
            <w:proofErr w:type="spellStart"/>
            <w:r w:rsidRPr="003E13E7">
              <w:rPr>
                <w:rFonts w:ascii="Times New Roman" w:hAnsi="Times New Roman"/>
                <w:i/>
                <w:iCs/>
                <w:sz w:val="24"/>
              </w:rPr>
              <w:t>кВ</w:t>
            </w:r>
            <w:proofErr w:type="spellEnd"/>
          </w:p>
        </w:tc>
        <w:tc>
          <w:tcPr>
            <w:tcW w:w="2044" w:type="dxa"/>
            <w:shd w:val="clear" w:color="auto" w:fill="auto"/>
          </w:tcPr>
          <w:p w:rsidR="00EC2F10" w:rsidRPr="003E13E7" w:rsidRDefault="00EC2F10" w:rsidP="00EC2F10">
            <w:pPr>
              <w:autoSpaceDE w:val="0"/>
              <w:autoSpaceDN w:val="0"/>
              <w:adjustRightInd w:val="0"/>
              <w:jc w:val="both"/>
              <w:rPr>
                <w:rFonts w:ascii="Times New Roman" w:hAnsi="Times New Roman"/>
                <w:i/>
                <w:iCs/>
                <w:sz w:val="24"/>
              </w:rPr>
            </w:pPr>
          </w:p>
          <w:p w:rsidR="00EC2F10" w:rsidRPr="003E13E7" w:rsidRDefault="00EC2F10" w:rsidP="00EC2F10">
            <w:pPr>
              <w:rPr>
                <w:rFonts w:ascii="Times New Roman" w:hAnsi="Times New Roman"/>
                <w:sz w:val="24"/>
              </w:rPr>
            </w:pPr>
            <w:proofErr w:type="spellStart"/>
            <w:r w:rsidRPr="003E13E7">
              <w:rPr>
                <w:rFonts w:ascii="Times New Roman" w:hAnsi="Times New Roman"/>
                <w:sz w:val="24"/>
              </w:rPr>
              <w:t>ВБбШвнг</w:t>
            </w:r>
            <w:proofErr w:type="spellEnd"/>
            <w:r w:rsidRPr="003E13E7">
              <w:rPr>
                <w:rFonts w:ascii="Times New Roman" w:hAnsi="Times New Roman"/>
                <w:sz w:val="24"/>
              </w:rPr>
              <w:t xml:space="preserve">(А)-LS 5х120 </w:t>
            </w:r>
            <w:proofErr w:type="spellStart"/>
            <w:r w:rsidRPr="003E13E7">
              <w:rPr>
                <w:rFonts w:ascii="Times New Roman" w:hAnsi="Times New Roman"/>
                <w:sz w:val="24"/>
              </w:rPr>
              <w:t>мк</w:t>
            </w:r>
            <w:proofErr w:type="spellEnd"/>
            <w:r w:rsidRPr="003E13E7">
              <w:rPr>
                <w:rFonts w:ascii="Times New Roman" w:hAnsi="Times New Roman"/>
                <w:sz w:val="24"/>
              </w:rPr>
              <w:t xml:space="preserve"> (PE,N)-0.66</w:t>
            </w:r>
          </w:p>
        </w:tc>
        <w:tc>
          <w:tcPr>
            <w:tcW w:w="761" w:type="dxa"/>
            <w:shd w:val="clear" w:color="auto" w:fill="auto"/>
          </w:tcPr>
          <w:p w:rsidR="00EC2F10" w:rsidRPr="003E13E7" w:rsidRDefault="00EC2F10" w:rsidP="00EC2F10">
            <w:pPr>
              <w:autoSpaceDE w:val="0"/>
              <w:autoSpaceDN w:val="0"/>
              <w:adjustRightInd w:val="0"/>
              <w:jc w:val="center"/>
              <w:rPr>
                <w:rFonts w:ascii="Times New Roman" w:hAnsi="Times New Roman"/>
                <w:iCs/>
                <w:sz w:val="24"/>
              </w:rPr>
            </w:pPr>
            <w:r w:rsidRPr="003E13E7">
              <w:rPr>
                <w:rFonts w:ascii="Times New Roman" w:hAnsi="Times New Roman"/>
                <w:iCs/>
                <w:sz w:val="24"/>
              </w:rPr>
              <w:t>м</w:t>
            </w:r>
          </w:p>
        </w:tc>
        <w:tc>
          <w:tcPr>
            <w:tcW w:w="812" w:type="dxa"/>
            <w:shd w:val="clear" w:color="auto" w:fill="auto"/>
          </w:tcPr>
          <w:p w:rsidR="00EC2F10" w:rsidRPr="003E13E7" w:rsidRDefault="00EC2F10" w:rsidP="00EC2F10">
            <w:pPr>
              <w:autoSpaceDE w:val="0"/>
              <w:autoSpaceDN w:val="0"/>
              <w:adjustRightInd w:val="0"/>
              <w:jc w:val="center"/>
              <w:rPr>
                <w:rFonts w:ascii="Times New Roman" w:hAnsi="Times New Roman"/>
                <w:iCs/>
                <w:sz w:val="24"/>
              </w:rPr>
            </w:pPr>
            <w:r w:rsidRPr="003E13E7">
              <w:rPr>
                <w:rFonts w:ascii="Times New Roman" w:hAnsi="Times New Roman"/>
                <w:iCs/>
                <w:sz w:val="24"/>
              </w:rPr>
              <w:t>530</w:t>
            </w:r>
          </w:p>
        </w:tc>
        <w:tc>
          <w:tcPr>
            <w:tcW w:w="2217" w:type="dxa"/>
            <w:shd w:val="clear" w:color="auto" w:fill="auto"/>
          </w:tcPr>
          <w:p w:rsidR="00EC2F10" w:rsidRPr="003E13E7" w:rsidRDefault="00EC2F10" w:rsidP="00EC2F10">
            <w:pPr>
              <w:rPr>
                <w:rFonts w:ascii="Times New Roman" w:hAnsi="Times New Roman"/>
                <w:sz w:val="24"/>
              </w:rPr>
            </w:pPr>
            <w:r w:rsidRPr="003E13E7">
              <w:rPr>
                <w:rFonts w:ascii="Times New Roman" w:hAnsi="Times New Roman"/>
                <w:sz w:val="24"/>
              </w:rPr>
              <w:t>Проект №00149765-0097</w:t>
            </w:r>
          </w:p>
          <w:p w:rsidR="00EC2F10" w:rsidRPr="003E13E7" w:rsidRDefault="00EC2F10" w:rsidP="00EC2F10">
            <w:pPr>
              <w:rPr>
                <w:rFonts w:ascii="Times New Roman" w:hAnsi="Times New Roman"/>
                <w:sz w:val="24"/>
              </w:rPr>
            </w:pPr>
            <w:r w:rsidRPr="003E13E7">
              <w:rPr>
                <w:rFonts w:ascii="Times New Roman" w:hAnsi="Times New Roman"/>
                <w:sz w:val="24"/>
              </w:rPr>
              <w:t>«Изменение схемы питания третьего ввода источников бесперебойного питания (ИБП)</w:t>
            </w:r>
          </w:p>
          <w:p w:rsidR="00EC2F10" w:rsidRPr="003E13E7" w:rsidRDefault="00EC2F10" w:rsidP="00EC2F10">
            <w:pPr>
              <w:rPr>
                <w:rFonts w:ascii="Times New Roman" w:hAnsi="Times New Roman"/>
                <w:sz w:val="24"/>
              </w:rPr>
            </w:pPr>
            <w:r w:rsidRPr="003E13E7">
              <w:rPr>
                <w:rFonts w:ascii="Times New Roman" w:hAnsi="Times New Roman"/>
                <w:sz w:val="24"/>
              </w:rPr>
              <w:t>установки Л-35/11, перевод на ТП-541, замена ИБП»</w:t>
            </w:r>
          </w:p>
        </w:tc>
        <w:tc>
          <w:tcPr>
            <w:tcW w:w="1459" w:type="dxa"/>
            <w:shd w:val="clear" w:color="auto" w:fill="auto"/>
          </w:tcPr>
          <w:p w:rsidR="00EC2F10" w:rsidRPr="003E13E7" w:rsidRDefault="00EC2F10" w:rsidP="00EC2F10">
            <w:pPr>
              <w:autoSpaceDE w:val="0"/>
              <w:autoSpaceDN w:val="0"/>
              <w:adjustRightInd w:val="0"/>
              <w:jc w:val="both"/>
              <w:rPr>
                <w:rFonts w:ascii="Times New Roman" w:hAnsi="Times New Roman"/>
                <w:i/>
                <w:iCs/>
                <w:sz w:val="24"/>
              </w:rPr>
            </w:pPr>
            <w:r w:rsidRPr="003E13E7">
              <w:rPr>
                <w:rFonts w:ascii="Times New Roman" w:hAnsi="Times New Roman"/>
                <w:i/>
                <w:iCs/>
                <w:sz w:val="24"/>
              </w:rPr>
              <w:t>31.04.2018г.</w:t>
            </w:r>
          </w:p>
        </w:tc>
      </w:tr>
      <w:tr w:rsidR="000C5A41" w:rsidRPr="003E13E7" w:rsidTr="000C5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662" w:type="dxa"/>
            <w:tcBorders>
              <w:top w:val="single" w:sz="4" w:space="0" w:color="auto"/>
              <w:left w:val="single" w:sz="4" w:space="0" w:color="auto"/>
              <w:bottom w:val="single" w:sz="4" w:space="0" w:color="auto"/>
              <w:right w:val="single" w:sz="4" w:space="0" w:color="auto"/>
            </w:tcBorders>
            <w:shd w:val="clear" w:color="auto" w:fill="FFFFFF"/>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w:t>
            </w:r>
          </w:p>
        </w:tc>
        <w:tc>
          <w:tcPr>
            <w:tcW w:w="2293" w:type="dxa"/>
            <w:tcBorders>
              <w:top w:val="single" w:sz="4" w:space="0" w:color="auto"/>
              <w:left w:val="nil"/>
              <w:bottom w:val="single" w:sz="4" w:space="0" w:color="auto"/>
              <w:right w:val="single" w:sz="4" w:space="0" w:color="auto"/>
            </w:tcBorders>
            <w:shd w:val="clear" w:color="auto" w:fill="FFFFFF"/>
            <w:vAlign w:val="center"/>
          </w:tcPr>
          <w:p w:rsidR="00EC2F10" w:rsidRPr="003E13E7" w:rsidRDefault="00EC2F10" w:rsidP="00EC2F10">
            <w:pPr>
              <w:jc w:val="center"/>
              <w:rPr>
                <w:rFonts w:ascii="Times New Roman" w:hAnsi="Times New Roman"/>
                <w:b/>
                <w:bCs/>
                <w:sz w:val="24"/>
              </w:rPr>
            </w:pPr>
            <w:r w:rsidRPr="003E13E7">
              <w:rPr>
                <w:rFonts w:ascii="Times New Roman" w:hAnsi="Times New Roman"/>
                <w:b/>
                <w:bCs/>
                <w:sz w:val="24"/>
              </w:rPr>
              <w:t>ЛОТ № 2</w:t>
            </w:r>
          </w:p>
        </w:tc>
        <w:tc>
          <w:tcPr>
            <w:tcW w:w="2044"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E13E7" w:rsidRDefault="00EC2F10" w:rsidP="00EC2F10">
            <w:pPr>
              <w:rPr>
                <w:rFonts w:ascii="Times New Roman" w:hAnsi="Times New Roman"/>
                <w:sz w:val="24"/>
              </w:rPr>
            </w:pPr>
            <w:r w:rsidRPr="003E13E7">
              <w:rPr>
                <w:rFonts w:ascii="Times New Roman" w:hAnsi="Times New Roman"/>
                <w:sz w:val="24"/>
              </w:rPr>
              <w:t> </w:t>
            </w:r>
          </w:p>
        </w:tc>
        <w:tc>
          <w:tcPr>
            <w:tcW w:w="761"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w:t>
            </w:r>
          </w:p>
        </w:tc>
        <w:tc>
          <w:tcPr>
            <w:tcW w:w="812"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w:t>
            </w:r>
          </w:p>
        </w:tc>
        <w:tc>
          <w:tcPr>
            <w:tcW w:w="2217"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w:t>
            </w:r>
          </w:p>
        </w:tc>
        <w:tc>
          <w:tcPr>
            <w:tcW w:w="1459"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w:t>
            </w:r>
          </w:p>
        </w:tc>
      </w:tr>
      <w:tr w:rsidR="00EC2F10" w:rsidRPr="003E13E7" w:rsidTr="000C5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0"/>
        </w:trPr>
        <w:tc>
          <w:tcPr>
            <w:tcW w:w="662" w:type="dxa"/>
            <w:tcBorders>
              <w:top w:val="single" w:sz="4" w:space="0" w:color="auto"/>
              <w:left w:val="single" w:sz="4" w:space="0" w:color="auto"/>
              <w:bottom w:val="single" w:sz="4" w:space="0" w:color="auto"/>
              <w:right w:val="single" w:sz="4" w:space="0" w:color="auto"/>
            </w:tcBorders>
            <w:shd w:val="clear" w:color="auto" w:fill="auto"/>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1</w:t>
            </w:r>
          </w:p>
        </w:tc>
        <w:tc>
          <w:tcPr>
            <w:tcW w:w="2293" w:type="dxa"/>
            <w:tcBorders>
              <w:top w:val="single" w:sz="4" w:space="0" w:color="auto"/>
              <w:left w:val="nil"/>
              <w:bottom w:val="single" w:sz="4" w:space="0" w:color="auto"/>
              <w:right w:val="single" w:sz="4" w:space="0" w:color="auto"/>
            </w:tcBorders>
            <w:shd w:val="clear" w:color="auto" w:fill="auto"/>
          </w:tcPr>
          <w:p w:rsidR="00EC2F10" w:rsidRPr="003E13E7" w:rsidRDefault="00EC2F10" w:rsidP="00EC2F10">
            <w:pPr>
              <w:autoSpaceDE w:val="0"/>
              <w:autoSpaceDN w:val="0"/>
              <w:adjustRightInd w:val="0"/>
              <w:rPr>
                <w:rFonts w:ascii="Times New Roman" w:hAnsi="Times New Roman"/>
                <w:i/>
                <w:iCs/>
                <w:sz w:val="24"/>
              </w:rPr>
            </w:pPr>
            <w:r w:rsidRPr="003E13E7">
              <w:rPr>
                <w:rFonts w:ascii="Times New Roman" w:hAnsi="Times New Roman"/>
                <w:i/>
                <w:iCs/>
                <w:sz w:val="24"/>
              </w:rPr>
              <w:t xml:space="preserve">Кабель силовой с медными жилами, с изоляцией и оболочкой из ПВХ, бронированный 4х120-1 </w:t>
            </w:r>
            <w:proofErr w:type="spellStart"/>
            <w:r w:rsidRPr="003E13E7">
              <w:rPr>
                <w:rFonts w:ascii="Times New Roman" w:hAnsi="Times New Roman"/>
                <w:i/>
                <w:iCs/>
                <w:sz w:val="24"/>
              </w:rPr>
              <w:t>кВ</w:t>
            </w:r>
            <w:proofErr w:type="spellEnd"/>
          </w:p>
        </w:tc>
        <w:tc>
          <w:tcPr>
            <w:tcW w:w="2044" w:type="dxa"/>
            <w:tcBorders>
              <w:top w:val="single" w:sz="4" w:space="0" w:color="auto"/>
              <w:left w:val="nil"/>
              <w:bottom w:val="single" w:sz="4" w:space="0" w:color="auto"/>
              <w:right w:val="single" w:sz="4" w:space="0" w:color="auto"/>
            </w:tcBorders>
            <w:shd w:val="clear" w:color="auto" w:fill="auto"/>
            <w:tcMar>
              <w:left w:w="28" w:type="dxa"/>
              <w:right w:w="28" w:type="dxa"/>
            </w:tcMar>
          </w:tcPr>
          <w:p w:rsidR="00EC2F10" w:rsidRPr="003E13E7" w:rsidRDefault="00EC2F10" w:rsidP="00EC2F10">
            <w:pPr>
              <w:rPr>
                <w:rFonts w:ascii="Times New Roman" w:hAnsi="Times New Roman"/>
                <w:i/>
                <w:iCs/>
                <w:sz w:val="24"/>
              </w:rPr>
            </w:pPr>
            <w:proofErr w:type="spellStart"/>
            <w:r w:rsidRPr="003E13E7">
              <w:rPr>
                <w:rFonts w:ascii="Times New Roman" w:hAnsi="Times New Roman"/>
                <w:sz w:val="24"/>
              </w:rPr>
              <w:t>ВБбШвнг</w:t>
            </w:r>
            <w:proofErr w:type="spellEnd"/>
            <w:r w:rsidRPr="003E13E7">
              <w:rPr>
                <w:rFonts w:ascii="Times New Roman" w:hAnsi="Times New Roman"/>
                <w:sz w:val="24"/>
              </w:rPr>
              <w:t>-LS 4х120-1</w:t>
            </w:r>
          </w:p>
        </w:tc>
        <w:tc>
          <w:tcPr>
            <w:tcW w:w="761" w:type="dxa"/>
            <w:tcBorders>
              <w:top w:val="single" w:sz="4" w:space="0" w:color="auto"/>
              <w:left w:val="nil"/>
              <w:bottom w:val="single" w:sz="4" w:space="0" w:color="auto"/>
              <w:right w:val="single" w:sz="4" w:space="0" w:color="auto"/>
            </w:tcBorders>
            <w:shd w:val="clear" w:color="auto" w:fill="auto"/>
            <w:tcMar>
              <w:left w:w="28" w:type="dxa"/>
              <w:right w:w="28" w:type="dxa"/>
            </w:tcMar>
          </w:tcPr>
          <w:p w:rsidR="00EC2F10" w:rsidRPr="003E13E7" w:rsidRDefault="00EC2F10" w:rsidP="00EC2F10">
            <w:pPr>
              <w:autoSpaceDE w:val="0"/>
              <w:autoSpaceDN w:val="0"/>
              <w:adjustRightInd w:val="0"/>
              <w:jc w:val="center"/>
              <w:rPr>
                <w:rFonts w:ascii="Times New Roman" w:hAnsi="Times New Roman"/>
                <w:iCs/>
                <w:sz w:val="24"/>
              </w:rPr>
            </w:pPr>
            <w:r w:rsidRPr="003E13E7">
              <w:rPr>
                <w:rFonts w:ascii="Times New Roman" w:hAnsi="Times New Roman"/>
                <w:iCs/>
                <w:sz w:val="24"/>
              </w:rPr>
              <w:t>м</w:t>
            </w:r>
          </w:p>
        </w:tc>
        <w:tc>
          <w:tcPr>
            <w:tcW w:w="812" w:type="dxa"/>
            <w:tcBorders>
              <w:top w:val="single" w:sz="4" w:space="0" w:color="auto"/>
              <w:left w:val="nil"/>
              <w:bottom w:val="single" w:sz="4" w:space="0" w:color="auto"/>
              <w:right w:val="single" w:sz="4" w:space="0" w:color="auto"/>
            </w:tcBorders>
            <w:shd w:val="clear" w:color="auto" w:fill="auto"/>
            <w:tcMar>
              <w:left w:w="28" w:type="dxa"/>
              <w:right w:w="28" w:type="dxa"/>
            </w:tcMar>
          </w:tcPr>
          <w:p w:rsidR="00EC2F10" w:rsidRPr="003E13E7" w:rsidRDefault="00EC2F10" w:rsidP="00EC2F10">
            <w:pPr>
              <w:autoSpaceDE w:val="0"/>
              <w:autoSpaceDN w:val="0"/>
              <w:adjustRightInd w:val="0"/>
              <w:jc w:val="center"/>
              <w:rPr>
                <w:rFonts w:ascii="Times New Roman" w:hAnsi="Times New Roman"/>
                <w:iCs/>
                <w:sz w:val="24"/>
              </w:rPr>
            </w:pPr>
            <w:r w:rsidRPr="003E13E7">
              <w:rPr>
                <w:rFonts w:ascii="Times New Roman" w:hAnsi="Times New Roman"/>
                <w:iCs/>
                <w:sz w:val="24"/>
              </w:rPr>
              <w:t>285</w:t>
            </w:r>
          </w:p>
        </w:tc>
        <w:tc>
          <w:tcPr>
            <w:tcW w:w="2217" w:type="dxa"/>
            <w:tcBorders>
              <w:top w:val="single" w:sz="4" w:space="0" w:color="auto"/>
              <w:left w:val="nil"/>
              <w:bottom w:val="single" w:sz="4" w:space="0" w:color="auto"/>
              <w:right w:val="single" w:sz="4" w:space="0" w:color="auto"/>
            </w:tcBorders>
            <w:tcMar>
              <w:left w:w="28" w:type="dxa"/>
              <w:right w:w="28" w:type="dxa"/>
            </w:tcMar>
          </w:tcPr>
          <w:p w:rsidR="00EC2F10" w:rsidRPr="003E13E7" w:rsidRDefault="00EC2F10" w:rsidP="00EC2F10">
            <w:pPr>
              <w:autoSpaceDE w:val="0"/>
              <w:autoSpaceDN w:val="0"/>
              <w:adjustRightInd w:val="0"/>
              <w:jc w:val="both"/>
              <w:rPr>
                <w:rFonts w:ascii="Times New Roman" w:hAnsi="Times New Roman"/>
                <w:iCs/>
                <w:sz w:val="24"/>
              </w:rPr>
            </w:pPr>
            <w:r w:rsidRPr="003E13E7">
              <w:rPr>
                <w:rFonts w:ascii="Times New Roman" w:hAnsi="Times New Roman"/>
                <w:iCs/>
                <w:sz w:val="24"/>
              </w:rPr>
              <w:t>Дефектная ведомость на ремонт силового кабеля электродвигателя ХВ-104/4 производства КМ-2 секции 100в период капитального ремонта 2018.цех №6 (ИЛД 1.093)</w:t>
            </w:r>
          </w:p>
        </w:tc>
        <w:tc>
          <w:tcPr>
            <w:tcW w:w="1459" w:type="dxa"/>
            <w:tcBorders>
              <w:top w:val="single" w:sz="4" w:space="0" w:color="auto"/>
              <w:left w:val="nil"/>
              <w:bottom w:val="single" w:sz="4" w:space="0" w:color="auto"/>
              <w:right w:val="single" w:sz="4" w:space="0" w:color="auto"/>
            </w:tcBorders>
            <w:tcMar>
              <w:left w:w="28" w:type="dxa"/>
              <w:right w:w="28" w:type="dxa"/>
            </w:tcMar>
          </w:tcPr>
          <w:p w:rsidR="00EC2F10" w:rsidRPr="003E13E7" w:rsidRDefault="00EC2F10" w:rsidP="00EC2F10">
            <w:pPr>
              <w:autoSpaceDE w:val="0"/>
              <w:autoSpaceDN w:val="0"/>
              <w:adjustRightInd w:val="0"/>
              <w:jc w:val="both"/>
              <w:rPr>
                <w:rFonts w:ascii="Times New Roman" w:hAnsi="Times New Roman"/>
                <w:i/>
                <w:iCs/>
                <w:sz w:val="24"/>
              </w:rPr>
            </w:pPr>
            <w:r w:rsidRPr="003E13E7">
              <w:rPr>
                <w:rFonts w:ascii="Times New Roman" w:hAnsi="Times New Roman"/>
                <w:i/>
                <w:iCs/>
                <w:sz w:val="24"/>
              </w:rPr>
              <w:t>25.03.2018г.</w:t>
            </w:r>
          </w:p>
        </w:tc>
      </w:tr>
      <w:tr w:rsidR="000C5A41" w:rsidRPr="003E13E7" w:rsidTr="000C5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662" w:type="dxa"/>
            <w:tcBorders>
              <w:top w:val="single" w:sz="4" w:space="0" w:color="auto"/>
              <w:left w:val="single" w:sz="4" w:space="0" w:color="auto"/>
              <w:bottom w:val="single" w:sz="4" w:space="0" w:color="auto"/>
              <w:right w:val="single" w:sz="4" w:space="0" w:color="auto"/>
            </w:tcBorders>
            <w:shd w:val="clear" w:color="auto" w:fill="FFFFFF"/>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w:t>
            </w:r>
          </w:p>
        </w:tc>
        <w:tc>
          <w:tcPr>
            <w:tcW w:w="2293" w:type="dxa"/>
            <w:tcBorders>
              <w:top w:val="single" w:sz="4" w:space="0" w:color="auto"/>
              <w:left w:val="nil"/>
              <w:bottom w:val="single" w:sz="4" w:space="0" w:color="auto"/>
              <w:right w:val="single" w:sz="4" w:space="0" w:color="auto"/>
            </w:tcBorders>
            <w:shd w:val="clear" w:color="auto" w:fill="FFFFFF"/>
            <w:vAlign w:val="center"/>
          </w:tcPr>
          <w:p w:rsidR="00EC2F10" w:rsidRPr="003E13E7" w:rsidRDefault="00EC2F10" w:rsidP="00EC2F10">
            <w:pPr>
              <w:jc w:val="center"/>
              <w:rPr>
                <w:rFonts w:ascii="Times New Roman" w:hAnsi="Times New Roman"/>
                <w:b/>
                <w:bCs/>
                <w:sz w:val="24"/>
              </w:rPr>
            </w:pPr>
            <w:r w:rsidRPr="003E13E7">
              <w:rPr>
                <w:rFonts w:ascii="Times New Roman" w:hAnsi="Times New Roman"/>
                <w:b/>
                <w:bCs/>
                <w:sz w:val="24"/>
              </w:rPr>
              <w:t>ЛОТ № 3</w:t>
            </w:r>
          </w:p>
        </w:tc>
        <w:tc>
          <w:tcPr>
            <w:tcW w:w="2044"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E13E7" w:rsidRDefault="00EC2F10" w:rsidP="00EC2F10">
            <w:pPr>
              <w:rPr>
                <w:rFonts w:ascii="Times New Roman" w:hAnsi="Times New Roman"/>
                <w:sz w:val="24"/>
              </w:rPr>
            </w:pPr>
            <w:r w:rsidRPr="003E13E7">
              <w:rPr>
                <w:rFonts w:ascii="Times New Roman" w:hAnsi="Times New Roman"/>
                <w:sz w:val="24"/>
              </w:rPr>
              <w:t> </w:t>
            </w:r>
          </w:p>
        </w:tc>
        <w:tc>
          <w:tcPr>
            <w:tcW w:w="761"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w:t>
            </w:r>
          </w:p>
        </w:tc>
        <w:tc>
          <w:tcPr>
            <w:tcW w:w="812"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w:t>
            </w:r>
          </w:p>
        </w:tc>
        <w:tc>
          <w:tcPr>
            <w:tcW w:w="2217"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w:t>
            </w:r>
          </w:p>
        </w:tc>
        <w:tc>
          <w:tcPr>
            <w:tcW w:w="1459" w:type="dxa"/>
            <w:tcBorders>
              <w:top w:val="single" w:sz="4" w:space="0" w:color="auto"/>
              <w:left w:val="nil"/>
              <w:bottom w:val="single" w:sz="4" w:space="0" w:color="auto"/>
              <w:right w:val="single" w:sz="4" w:space="0" w:color="auto"/>
            </w:tcBorders>
            <w:shd w:val="clear" w:color="auto"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w:t>
            </w:r>
          </w:p>
        </w:tc>
      </w:tr>
      <w:tr w:rsidR="00EC2F10" w:rsidRPr="003E13E7" w:rsidTr="000C5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662" w:type="dxa"/>
            <w:tcBorders>
              <w:top w:val="single" w:sz="4" w:space="0" w:color="auto"/>
              <w:left w:val="single" w:sz="4" w:space="0" w:color="auto"/>
              <w:bottom w:val="single" w:sz="4" w:space="0" w:color="auto"/>
              <w:right w:val="single" w:sz="4" w:space="0" w:color="auto"/>
            </w:tcBorders>
            <w:shd w:val="clear" w:color="auto" w:fill="auto"/>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lastRenderedPageBreak/>
              <w:t>1</w:t>
            </w:r>
          </w:p>
        </w:tc>
        <w:tc>
          <w:tcPr>
            <w:tcW w:w="2293" w:type="dxa"/>
            <w:tcBorders>
              <w:top w:val="single" w:sz="4" w:space="0" w:color="auto"/>
              <w:left w:val="nil"/>
              <w:bottom w:val="single" w:sz="4" w:space="0" w:color="auto"/>
              <w:right w:val="single" w:sz="4" w:space="0" w:color="auto"/>
            </w:tcBorders>
            <w:shd w:val="clear" w:color="auto" w:fill="auto"/>
          </w:tcPr>
          <w:p w:rsidR="00EC2F10" w:rsidRPr="003E13E7" w:rsidRDefault="00EC2F10" w:rsidP="00EC2F10">
            <w:pPr>
              <w:autoSpaceDE w:val="0"/>
              <w:autoSpaceDN w:val="0"/>
              <w:adjustRightInd w:val="0"/>
              <w:rPr>
                <w:rFonts w:ascii="Times New Roman" w:hAnsi="Times New Roman"/>
                <w:i/>
                <w:iCs/>
                <w:sz w:val="24"/>
              </w:rPr>
            </w:pPr>
            <w:r w:rsidRPr="003E13E7">
              <w:rPr>
                <w:rFonts w:ascii="Times New Roman" w:hAnsi="Times New Roman"/>
                <w:i/>
                <w:iCs/>
                <w:sz w:val="24"/>
              </w:rPr>
              <w:t>Кабель силовой с алюминиевой токопроводящей жилой с изоляцией жил из сшитого полиэтилена бронированный алюминиевыми лентами с оболочкой из ПВХ пластика пониженной горючести.1х630/70</w:t>
            </w:r>
          </w:p>
        </w:tc>
        <w:tc>
          <w:tcPr>
            <w:tcW w:w="2044" w:type="dxa"/>
            <w:tcBorders>
              <w:top w:val="single" w:sz="4" w:space="0" w:color="auto"/>
              <w:left w:val="nil"/>
              <w:bottom w:val="single" w:sz="4" w:space="0" w:color="auto"/>
              <w:right w:val="single" w:sz="4" w:space="0" w:color="auto"/>
            </w:tcBorders>
            <w:shd w:val="clear" w:color="auto" w:fill="auto"/>
            <w:tcMar>
              <w:left w:w="28" w:type="dxa"/>
              <w:right w:w="28" w:type="dxa"/>
            </w:tcMar>
          </w:tcPr>
          <w:p w:rsidR="00EC2F10" w:rsidRPr="003E13E7" w:rsidRDefault="00EC2F10" w:rsidP="00EC2F10">
            <w:pPr>
              <w:autoSpaceDE w:val="0"/>
              <w:autoSpaceDN w:val="0"/>
              <w:adjustRightInd w:val="0"/>
              <w:jc w:val="both"/>
              <w:rPr>
                <w:rFonts w:ascii="Times New Roman" w:hAnsi="Times New Roman"/>
                <w:iCs/>
                <w:sz w:val="24"/>
              </w:rPr>
            </w:pPr>
            <w:proofErr w:type="spellStart"/>
            <w:r w:rsidRPr="003E13E7">
              <w:rPr>
                <w:rFonts w:ascii="Times New Roman" w:hAnsi="Times New Roman"/>
                <w:iCs/>
                <w:sz w:val="24"/>
              </w:rPr>
              <w:t>АПвБаВНГ</w:t>
            </w:r>
            <w:proofErr w:type="spellEnd"/>
            <w:r w:rsidRPr="003E13E7">
              <w:rPr>
                <w:rFonts w:ascii="Times New Roman" w:hAnsi="Times New Roman"/>
                <w:iCs/>
                <w:sz w:val="24"/>
              </w:rPr>
              <w:t xml:space="preserve">(В)- </w:t>
            </w:r>
            <w:r w:rsidRPr="003E13E7">
              <w:rPr>
                <w:rFonts w:ascii="Times New Roman" w:hAnsi="Times New Roman"/>
                <w:iCs/>
                <w:sz w:val="24"/>
                <w:lang w:val="en-US"/>
              </w:rPr>
              <w:t>LS</w:t>
            </w:r>
            <w:r w:rsidRPr="003E13E7">
              <w:rPr>
                <w:rFonts w:ascii="Times New Roman" w:hAnsi="Times New Roman"/>
                <w:iCs/>
                <w:sz w:val="24"/>
              </w:rPr>
              <w:t xml:space="preserve"> 1</w:t>
            </w:r>
            <w:r w:rsidRPr="003E13E7">
              <w:rPr>
                <w:rFonts w:ascii="Times New Roman" w:hAnsi="Times New Roman"/>
                <w:iCs/>
                <w:sz w:val="24"/>
                <w:lang w:val="en-US"/>
              </w:rPr>
              <w:t>x</w:t>
            </w:r>
            <w:r w:rsidRPr="003E13E7">
              <w:rPr>
                <w:rFonts w:ascii="Times New Roman" w:hAnsi="Times New Roman"/>
                <w:iCs/>
                <w:sz w:val="24"/>
              </w:rPr>
              <w:t xml:space="preserve">630/70 6 </w:t>
            </w:r>
            <w:proofErr w:type="spellStart"/>
            <w:r w:rsidRPr="003E13E7">
              <w:rPr>
                <w:rFonts w:ascii="Times New Roman" w:hAnsi="Times New Roman"/>
                <w:iCs/>
                <w:sz w:val="24"/>
              </w:rPr>
              <w:t>кВ</w:t>
            </w:r>
            <w:proofErr w:type="spellEnd"/>
          </w:p>
        </w:tc>
        <w:tc>
          <w:tcPr>
            <w:tcW w:w="761" w:type="dxa"/>
            <w:tcBorders>
              <w:top w:val="single" w:sz="4" w:space="0" w:color="auto"/>
              <w:left w:val="nil"/>
              <w:bottom w:val="single" w:sz="4" w:space="0" w:color="auto"/>
              <w:right w:val="single" w:sz="4" w:space="0" w:color="auto"/>
            </w:tcBorders>
            <w:shd w:val="clear" w:color="auto" w:fill="auto"/>
            <w:tcMar>
              <w:left w:w="28" w:type="dxa"/>
              <w:right w:w="28" w:type="dxa"/>
            </w:tcMar>
          </w:tcPr>
          <w:p w:rsidR="00EC2F10" w:rsidRPr="003E13E7" w:rsidRDefault="00EC2F10" w:rsidP="00EC2F10">
            <w:pPr>
              <w:autoSpaceDE w:val="0"/>
              <w:autoSpaceDN w:val="0"/>
              <w:adjustRightInd w:val="0"/>
              <w:jc w:val="center"/>
              <w:rPr>
                <w:rFonts w:ascii="Times New Roman" w:hAnsi="Times New Roman"/>
                <w:iCs/>
                <w:sz w:val="24"/>
              </w:rPr>
            </w:pPr>
            <w:r w:rsidRPr="003E13E7">
              <w:rPr>
                <w:rFonts w:ascii="Times New Roman" w:hAnsi="Times New Roman"/>
                <w:iCs/>
                <w:sz w:val="24"/>
              </w:rPr>
              <w:t>м</w:t>
            </w:r>
          </w:p>
        </w:tc>
        <w:tc>
          <w:tcPr>
            <w:tcW w:w="812" w:type="dxa"/>
            <w:tcBorders>
              <w:top w:val="single" w:sz="4" w:space="0" w:color="auto"/>
              <w:left w:val="nil"/>
              <w:bottom w:val="single" w:sz="4" w:space="0" w:color="auto"/>
              <w:right w:val="single" w:sz="4" w:space="0" w:color="auto"/>
            </w:tcBorders>
            <w:shd w:val="clear" w:color="auto" w:fill="auto"/>
            <w:tcMar>
              <w:left w:w="28" w:type="dxa"/>
              <w:right w:w="28" w:type="dxa"/>
            </w:tcMar>
          </w:tcPr>
          <w:p w:rsidR="00EC2F10" w:rsidRPr="003E13E7" w:rsidRDefault="00EC2F10" w:rsidP="00EC2F10">
            <w:pPr>
              <w:autoSpaceDE w:val="0"/>
              <w:autoSpaceDN w:val="0"/>
              <w:adjustRightInd w:val="0"/>
              <w:jc w:val="center"/>
              <w:rPr>
                <w:rFonts w:ascii="Times New Roman" w:hAnsi="Times New Roman"/>
                <w:iCs/>
                <w:sz w:val="24"/>
              </w:rPr>
            </w:pPr>
            <w:r w:rsidRPr="003E13E7">
              <w:rPr>
                <w:rFonts w:ascii="Times New Roman" w:hAnsi="Times New Roman"/>
                <w:iCs/>
                <w:sz w:val="24"/>
              </w:rPr>
              <w:t>10800</w:t>
            </w:r>
          </w:p>
        </w:tc>
        <w:tc>
          <w:tcPr>
            <w:tcW w:w="2217" w:type="dxa"/>
            <w:tcBorders>
              <w:top w:val="single" w:sz="4" w:space="0" w:color="auto"/>
              <w:left w:val="nil"/>
              <w:bottom w:val="single" w:sz="4" w:space="0" w:color="auto"/>
              <w:right w:val="single" w:sz="4" w:space="0" w:color="auto"/>
            </w:tcBorders>
            <w:tcMar>
              <w:left w:w="28" w:type="dxa"/>
              <w:right w:w="28" w:type="dxa"/>
            </w:tcMar>
          </w:tcPr>
          <w:p w:rsidR="00EC2F10" w:rsidRPr="003E13E7" w:rsidRDefault="00EC2F10" w:rsidP="00EC2F10">
            <w:pPr>
              <w:autoSpaceDE w:val="0"/>
              <w:autoSpaceDN w:val="0"/>
              <w:adjustRightInd w:val="0"/>
              <w:jc w:val="both"/>
              <w:rPr>
                <w:rFonts w:ascii="Times New Roman" w:hAnsi="Times New Roman"/>
                <w:iCs/>
                <w:sz w:val="24"/>
              </w:rPr>
            </w:pPr>
            <w:r w:rsidRPr="003E13E7">
              <w:rPr>
                <w:rFonts w:ascii="Times New Roman" w:hAnsi="Times New Roman"/>
                <w:iCs/>
                <w:sz w:val="24"/>
              </w:rPr>
              <w:t>Задание на реализацию ведомости объемов работ 17-60-ЗРП.</w:t>
            </w:r>
          </w:p>
          <w:p w:rsidR="00EC2F10" w:rsidRPr="003E13E7" w:rsidRDefault="00EC2F10" w:rsidP="00EC2F10">
            <w:pPr>
              <w:autoSpaceDE w:val="0"/>
              <w:autoSpaceDN w:val="0"/>
              <w:adjustRightInd w:val="0"/>
              <w:jc w:val="both"/>
              <w:rPr>
                <w:rFonts w:ascii="Times New Roman" w:hAnsi="Times New Roman"/>
                <w:iCs/>
                <w:sz w:val="24"/>
              </w:rPr>
            </w:pPr>
            <w:r w:rsidRPr="003E13E7">
              <w:rPr>
                <w:rFonts w:ascii="Times New Roman" w:hAnsi="Times New Roman"/>
                <w:iCs/>
                <w:sz w:val="24"/>
              </w:rPr>
              <w:t xml:space="preserve">Приведение эстакад МЦК к требованиям действующих норм и правил. Увеличение пропускной способности КЛ-6 </w:t>
            </w:r>
            <w:proofErr w:type="spellStart"/>
            <w:r w:rsidRPr="003E13E7">
              <w:rPr>
                <w:rFonts w:ascii="Times New Roman" w:hAnsi="Times New Roman"/>
                <w:iCs/>
                <w:sz w:val="24"/>
              </w:rPr>
              <w:t>кВ</w:t>
            </w:r>
            <w:proofErr w:type="spellEnd"/>
            <w:r w:rsidRPr="003E13E7">
              <w:rPr>
                <w:rFonts w:ascii="Times New Roman" w:hAnsi="Times New Roman"/>
                <w:iCs/>
                <w:sz w:val="24"/>
              </w:rPr>
              <w:t xml:space="preserve"> ГПП-4-ГПП-5. </w:t>
            </w:r>
          </w:p>
        </w:tc>
        <w:tc>
          <w:tcPr>
            <w:tcW w:w="1459" w:type="dxa"/>
            <w:tcBorders>
              <w:top w:val="single" w:sz="4" w:space="0" w:color="auto"/>
              <w:left w:val="nil"/>
              <w:bottom w:val="single" w:sz="4" w:space="0" w:color="auto"/>
              <w:right w:val="single" w:sz="4" w:space="0" w:color="auto"/>
            </w:tcBorders>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15.04.2018</w:t>
            </w:r>
          </w:p>
        </w:tc>
      </w:tr>
    </w:tbl>
    <w:p w:rsidR="00EC2F10" w:rsidRPr="003E13E7" w:rsidRDefault="00EC2F10" w:rsidP="00EC2F10">
      <w:pPr>
        <w:autoSpaceDE w:val="0"/>
        <w:autoSpaceDN w:val="0"/>
        <w:adjustRightInd w:val="0"/>
        <w:spacing w:after="40"/>
        <w:jc w:val="both"/>
        <w:rPr>
          <w:rFonts w:ascii="Times New Roman" w:hAnsi="Times New Roman"/>
          <w:sz w:val="24"/>
        </w:rPr>
      </w:pPr>
      <w:r w:rsidRPr="003E13E7">
        <w:rPr>
          <w:rFonts w:ascii="Times New Roman" w:hAnsi="Times New Roman"/>
          <w:sz w:val="24"/>
        </w:rPr>
        <w:t>- Поставщик указывает в оферте изготовителя и страну происхождения Товара.</w:t>
      </w:r>
    </w:p>
    <w:p w:rsidR="00EC2F10" w:rsidRPr="003E13E7" w:rsidRDefault="00EC2F10" w:rsidP="00EC2F10">
      <w:pPr>
        <w:autoSpaceDE w:val="0"/>
        <w:autoSpaceDN w:val="0"/>
        <w:adjustRightInd w:val="0"/>
        <w:jc w:val="both"/>
        <w:rPr>
          <w:rFonts w:ascii="Times New Roman" w:hAnsi="Times New Roman"/>
          <w:i/>
          <w:iCs/>
          <w:sz w:val="24"/>
        </w:rPr>
      </w:pPr>
      <w:r w:rsidRPr="003E13E7">
        <w:rPr>
          <w:rFonts w:ascii="Times New Roman" w:hAnsi="Times New Roman"/>
          <w:i/>
          <w:iCs/>
          <w:sz w:val="24"/>
        </w:rPr>
        <w:t>2.2. Дополнительные требования к продукту по ЛОТАМ</w:t>
      </w:r>
      <w:r w:rsidRPr="003E13E7">
        <w:rPr>
          <w:rFonts w:ascii="Times New Roman" w:hAnsi="Times New Roman"/>
          <w:b/>
          <w:i/>
          <w:iCs/>
          <w:sz w:val="24"/>
        </w:rPr>
        <w:t xml:space="preserve"> № 1,2,3.</w:t>
      </w:r>
    </w:p>
    <w:p w:rsidR="00EC2F10" w:rsidRPr="000C5A41" w:rsidRDefault="00EC2F10" w:rsidP="00EC2F10">
      <w:pPr>
        <w:autoSpaceDE w:val="0"/>
        <w:autoSpaceDN w:val="0"/>
        <w:adjustRightInd w:val="0"/>
        <w:jc w:val="both"/>
        <w:rPr>
          <w:rFonts w:ascii="Times New Roman" w:hAnsi="Times New Roman"/>
          <w:b/>
          <w:iCs/>
          <w:sz w:val="24"/>
        </w:rPr>
      </w:pPr>
      <w:r w:rsidRPr="000C5A41">
        <w:rPr>
          <w:rFonts w:ascii="Times New Roman" w:hAnsi="Times New Roman"/>
          <w:b/>
          <w:i/>
          <w:iCs/>
          <w:sz w:val="24"/>
        </w:rPr>
        <w:t xml:space="preserve">      </w:t>
      </w:r>
      <w:r w:rsidRPr="000C5A41">
        <w:rPr>
          <w:rFonts w:ascii="Times New Roman" w:hAnsi="Times New Roman"/>
          <w:b/>
          <w:iCs/>
          <w:sz w:val="24"/>
        </w:rPr>
        <w:t xml:space="preserve">Документы, перечисленные в </w:t>
      </w:r>
      <w:r w:rsidRPr="000C5A41">
        <w:rPr>
          <w:rFonts w:ascii="Times New Roman" w:hAnsi="Times New Roman"/>
          <w:b/>
          <w:i/>
          <w:iCs/>
          <w:sz w:val="24"/>
        </w:rPr>
        <w:t>таблице 2</w:t>
      </w:r>
      <w:r w:rsidRPr="000C5A41">
        <w:rPr>
          <w:rFonts w:ascii="Times New Roman" w:hAnsi="Times New Roman"/>
          <w:b/>
          <w:iCs/>
          <w:sz w:val="24"/>
        </w:rPr>
        <w:t xml:space="preserve"> ниже </w:t>
      </w:r>
      <w:r w:rsidRPr="000C5A41">
        <w:rPr>
          <w:rFonts w:ascii="Times New Roman" w:hAnsi="Times New Roman"/>
          <w:b/>
          <w:iCs/>
          <w:sz w:val="24"/>
          <w:u w:val="single"/>
        </w:rPr>
        <w:t>необходимо предоставить в составе технико-коммерческой части</w:t>
      </w:r>
      <w:r w:rsidRPr="000C5A41">
        <w:rPr>
          <w:rFonts w:ascii="Times New Roman" w:hAnsi="Times New Roman"/>
          <w:b/>
          <w:iCs/>
          <w:sz w:val="24"/>
        </w:rPr>
        <w:t>:</w:t>
      </w:r>
    </w:p>
    <w:p w:rsidR="00EC2F10" w:rsidRPr="003E13E7" w:rsidRDefault="00EC2F10" w:rsidP="00EC2F10">
      <w:pPr>
        <w:autoSpaceDE w:val="0"/>
        <w:autoSpaceDN w:val="0"/>
        <w:adjustRightInd w:val="0"/>
        <w:jc w:val="both"/>
        <w:rPr>
          <w:rFonts w:ascii="Times New Roman" w:hAnsi="Times New Roman"/>
          <w:iCs/>
          <w:sz w:val="24"/>
        </w:rPr>
      </w:pPr>
      <w:r w:rsidRPr="003E13E7">
        <w:rPr>
          <w:rFonts w:ascii="Times New Roman" w:hAnsi="Times New Roman"/>
          <w:i/>
          <w:iCs/>
          <w:sz w:val="24"/>
        </w:rPr>
        <w:t xml:space="preserve">        (Таблица 2).</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
        <w:gridCol w:w="3260"/>
        <w:gridCol w:w="3544"/>
        <w:gridCol w:w="709"/>
        <w:gridCol w:w="2490"/>
      </w:tblGrid>
      <w:tr w:rsidR="00EC2F10" w:rsidRPr="003E13E7" w:rsidTr="000C5A41">
        <w:trPr>
          <w:trHeight w:val="785"/>
          <w:tblHeader/>
        </w:trPr>
        <w:tc>
          <w:tcPr>
            <w:tcW w:w="345" w:type="dxa"/>
            <w:shd w:val="clear" w:color="auto" w:fill="D9D9D9"/>
            <w:vAlign w:val="center"/>
          </w:tcPr>
          <w:p w:rsidR="00EC2F10" w:rsidRPr="003E13E7" w:rsidRDefault="00EC2F10" w:rsidP="00EC2F10">
            <w:pPr>
              <w:keepNext/>
              <w:jc w:val="center"/>
              <w:rPr>
                <w:rFonts w:ascii="Times New Roman" w:hAnsi="Times New Roman"/>
                <w:b/>
                <w:bCs/>
                <w:sz w:val="24"/>
              </w:rPr>
            </w:pPr>
            <w:r w:rsidRPr="003E13E7">
              <w:rPr>
                <w:rFonts w:ascii="Times New Roman" w:hAnsi="Times New Roman"/>
                <w:b/>
                <w:bCs/>
                <w:sz w:val="24"/>
              </w:rPr>
              <w:t>№</w:t>
            </w:r>
          </w:p>
        </w:tc>
        <w:tc>
          <w:tcPr>
            <w:tcW w:w="3260" w:type="dxa"/>
            <w:shd w:val="clear" w:color="auto" w:fill="D9D9D9"/>
            <w:tcMar>
              <w:left w:w="28" w:type="dxa"/>
              <w:right w:w="28" w:type="dxa"/>
            </w:tcMar>
            <w:vAlign w:val="center"/>
          </w:tcPr>
          <w:p w:rsidR="00EC2F10" w:rsidRPr="003E13E7" w:rsidRDefault="00EC2F10" w:rsidP="00EC2F10">
            <w:pPr>
              <w:keepNext/>
              <w:jc w:val="center"/>
              <w:rPr>
                <w:rFonts w:ascii="Times New Roman" w:hAnsi="Times New Roman"/>
                <w:b/>
                <w:bCs/>
                <w:sz w:val="24"/>
              </w:rPr>
            </w:pPr>
            <w:r w:rsidRPr="003E13E7">
              <w:rPr>
                <w:rFonts w:ascii="Times New Roman" w:hAnsi="Times New Roman"/>
                <w:b/>
                <w:bCs/>
                <w:sz w:val="24"/>
              </w:rPr>
              <w:t xml:space="preserve">Требование </w:t>
            </w:r>
            <w:r w:rsidRPr="003E13E7">
              <w:rPr>
                <w:rFonts w:ascii="Times New Roman" w:hAnsi="Times New Roman"/>
                <w:b/>
                <w:bCs/>
                <w:sz w:val="24"/>
              </w:rPr>
              <w:br/>
              <w:t>(параметр оценки)</w:t>
            </w:r>
          </w:p>
        </w:tc>
        <w:tc>
          <w:tcPr>
            <w:tcW w:w="3544" w:type="dxa"/>
            <w:shd w:val="clear" w:color="auto" w:fill="D9D9D9"/>
            <w:tcMar>
              <w:left w:w="28" w:type="dxa"/>
              <w:right w:w="28" w:type="dxa"/>
            </w:tcMar>
            <w:vAlign w:val="center"/>
          </w:tcPr>
          <w:p w:rsidR="00EC2F10" w:rsidRPr="003E13E7" w:rsidRDefault="00EC2F10" w:rsidP="00EC2F10">
            <w:pPr>
              <w:keepNext/>
              <w:jc w:val="center"/>
              <w:rPr>
                <w:rFonts w:ascii="Times New Roman" w:hAnsi="Times New Roman"/>
                <w:b/>
                <w:bCs/>
                <w:sz w:val="24"/>
              </w:rPr>
            </w:pPr>
            <w:r w:rsidRPr="003E13E7">
              <w:rPr>
                <w:rFonts w:ascii="Times New Roman" w:hAnsi="Times New Roman"/>
                <w:b/>
                <w:bCs/>
                <w:sz w:val="24"/>
              </w:rPr>
              <w:t>Документы, подтверждающие соответствия требованию</w:t>
            </w:r>
          </w:p>
        </w:tc>
        <w:tc>
          <w:tcPr>
            <w:tcW w:w="709" w:type="dxa"/>
            <w:shd w:val="clear" w:color="auto" w:fill="D9D9D9"/>
            <w:tcMar>
              <w:left w:w="28" w:type="dxa"/>
              <w:right w:w="28" w:type="dxa"/>
            </w:tcMar>
            <w:vAlign w:val="center"/>
          </w:tcPr>
          <w:p w:rsidR="00EC2F10" w:rsidRPr="003E13E7" w:rsidRDefault="00EC2F10" w:rsidP="00EC2F10">
            <w:pPr>
              <w:keepNext/>
              <w:jc w:val="center"/>
              <w:rPr>
                <w:rFonts w:ascii="Times New Roman" w:hAnsi="Times New Roman"/>
                <w:b/>
                <w:bCs/>
                <w:sz w:val="24"/>
              </w:rPr>
            </w:pPr>
            <w:r w:rsidRPr="003E13E7">
              <w:rPr>
                <w:rFonts w:ascii="Times New Roman" w:hAnsi="Times New Roman"/>
                <w:b/>
                <w:bCs/>
                <w:sz w:val="24"/>
              </w:rPr>
              <w:t>Ед. изм.</w:t>
            </w:r>
          </w:p>
        </w:tc>
        <w:tc>
          <w:tcPr>
            <w:tcW w:w="2490" w:type="dxa"/>
            <w:shd w:val="clear" w:color="auto" w:fill="D9D9D9"/>
            <w:tcMar>
              <w:left w:w="28" w:type="dxa"/>
              <w:right w:w="28" w:type="dxa"/>
            </w:tcMar>
            <w:vAlign w:val="center"/>
          </w:tcPr>
          <w:p w:rsidR="00EC2F10" w:rsidRPr="003E13E7" w:rsidRDefault="00EC2F10" w:rsidP="00EC2F10">
            <w:pPr>
              <w:keepNext/>
              <w:jc w:val="center"/>
              <w:rPr>
                <w:rFonts w:ascii="Times New Roman" w:hAnsi="Times New Roman"/>
                <w:b/>
                <w:bCs/>
                <w:sz w:val="24"/>
                <w:u w:val="single"/>
              </w:rPr>
            </w:pPr>
            <w:r w:rsidRPr="003E13E7">
              <w:rPr>
                <w:rFonts w:ascii="Times New Roman" w:hAnsi="Times New Roman"/>
                <w:b/>
                <w:bCs/>
                <w:sz w:val="24"/>
              </w:rPr>
              <w:t>Условия соответствия</w:t>
            </w:r>
          </w:p>
        </w:tc>
      </w:tr>
      <w:tr w:rsidR="00EC2F10" w:rsidRPr="003E13E7" w:rsidTr="000C5A41">
        <w:trPr>
          <w:trHeight w:val="109"/>
          <w:tblHeader/>
        </w:trPr>
        <w:tc>
          <w:tcPr>
            <w:tcW w:w="345" w:type="dxa"/>
            <w:shd w:val="clear" w:color="auto" w:fill="D9D9D9"/>
          </w:tcPr>
          <w:p w:rsidR="00EC2F10" w:rsidRPr="003E13E7" w:rsidRDefault="00EC2F10" w:rsidP="00EC2F10">
            <w:pPr>
              <w:jc w:val="center"/>
              <w:rPr>
                <w:rFonts w:ascii="Times New Roman" w:hAnsi="Times New Roman"/>
                <w:b/>
                <w:sz w:val="24"/>
              </w:rPr>
            </w:pPr>
            <w:r w:rsidRPr="003E13E7">
              <w:rPr>
                <w:rFonts w:ascii="Times New Roman" w:hAnsi="Times New Roman"/>
                <w:b/>
                <w:sz w:val="24"/>
              </w:rPr>
              <w:t>1</w:t>
            </w:r>
          </w:p>
        </w:tc>
        <w:tc>
          <w:tcPr>
            <w:tcW w:w="3260" w:type="dxa"/>
            <w:shd w:val="clear" w:color="auto" w:fill="D9D9D9"/>
            <w:tcMar>
              <w:left w:w="28" w:type="dxa"/>
              <w:right w:w="28" w:type="dxa"/>
            </w:tcMar>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2</w:t>
            </w:r>
          </w:p>
        </w:tc>
        <w:tc>
          <w:tcPr>
            <w:tcW w:w="3544" w:type="dxa"/>
            <w:shd w:val="clear" w:color="auto" w:fill="D9D9D9"/>
            <w:tcMar>
              <w:left w:w="28" w:type="dxa"/>
              <w:right w:w="28" w:type="dxa"/>
            </w:tcMar>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3</w:t>
            </w:r>
          </w:p>
        </w:tc>
        <w:tc>
          <w:tcPr>
            <w:tcW w:w="709" w:type="dxa"/>
            <w:shd w:val="clear" w:color="auto" w:fill="D9D9D9"/>
            <w:tcMar>
              <w:left w:w="28" w:type="dxa"/>
              <w:right w:w="28" w:type="dxa"/>
            </w:tcMar>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4</w:t>
            </w:r>
          </w:p>
        </w:tc>
        <w:tc>
          <w:tcPr>
            <w:tcW w:w="2490" w:type="dxa"/>
            <w:shd w:val="clear" w:color="auto" w:fill="D9D9D9"/>
            <w:tcMar>
              <w:left w:w="28" w:type="dxa"/>
              <w:right w:w="28" w:type="dxa"/>
            </w:tcMar>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5</w:t>
            </w:r>
          </w:p>
        </w:tc>
      </w:tr>
      <w:tr w:rsidR="00EC2F10" w:rsidRPr="003E13E7" w:rsidTr="000C5A41">
        <w:trPr>
          <w:trHeight w:val="1120"/>
        </w:trPr>
        <w:tc>
          <w:tcPr>
            <w:tcW w:w="345" w:type="dxa"/>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1</w:t>
            </w:r>
          </w:p>
        </w:tc>
        <w:tc>
          <w:tcPr>
            <w:tcW w:w="3260" w:type="dxa"/>
            <w:shd w:val="clear" w:color="auto" w:fill="auto"/>
            <w:tcMar>
              <w:left w:w="57" w:type="dxa"/>
              <w:right w:w="57" w:type="dxa"/>
            </w:tcMar>
            <w:vAlign w:val="center"/>
          </w:tcPr>
          <w:p w:rsidR="00EC2F10" w:rsidRPr="003E13E7" w:rsidRDefault="00EC2F10" w:rsidP="00EC2F10">
            <w:pPr>
              <w:rPr>
                <w:rFonts w:ascii="Times New Roman" w:hAnsi="Times New Roman"/>
                <w:sz w:val="24"/>
              </w:rPr>
            </w:pPr>
            <w:r w:rsidRPr="003E13E7">
              <w:rPr>
                <w:rFonts w:ascii="Times New Roman" w:hAnsi="Times New Roman"/>
                <w:sz w:val="24"/>
              </w:rPr>
              <w:t>Подтверждение соответствия</w:t>
            </w:r>
          </w:p>
          <w:p w:rsidR="00EC2F10" w:rsidRPr="003E13E7" w:rsidRDefault="00EC2F10" w:rsidP="00EC2F10">
            <w:pPr>
              <w:rPr>
                <w:rFonts w:ascii="Times New Roman" w:hAnsi="Times New Roman"/>
                <w:sz w:val="24"/>
              </w:rPr>
            </w:pPr>
            <w:r w:rsidRPr="003E13E7">
              <w:rPr>
                <w:rFonts w:ascii="Times New Roman" w:hAnsi="Times New Roman"/>
                <w:sz w:val="24"/>
              </w:rPr>
              <w:t>ГОСТ Р/ ТР ТС 004-2011.</w:t>
            </w:r>
          </w:p>
        </w:tc>
        <w:tc>
          <w:tcPr>
            <w:tcW w:w="3544" w:type="dxa"/>
            <w:shd w:val="clear" w:color="auto" w:fill="auto"/>
            <w:tcMar>
              <w:left w:w="57" w:type="dxa"/>
              <w:right w:w="57"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xml:space="preserve">Заверенные печатью производителя Сертификат соответствия ГОСТ Р/ Сертификат соответствия ТР ТС 004-2011 </w:t>
            </w:r>
          </w:p>
        </w:tc>
        <w:tc>
          <w:tcPr>
            <w:tcW w:w="709"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нет</w:t>
            </w:r>
          </w:p>
        </w:tc>
        <w:tc>
          <w:tcPr>
            <w:tcW w:w="2490"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xml:space="preserve">Да (Представление в составе ТП) </w:t>
            </w:r>
          </w:p>
        </w:tc>
      </w:tr>
      <w:tr w:rsidR="00EC2F10" w:rsidRPr="003E13E7" w:rsidTr="000C5A41">
        <w:trPr>
          <w:trHeight w:val="1561"/>
        </w:trPr>
        <w:tc>
          <w:tcPr>
            <w:tcW w:w="345" w:type="dxa"/>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2</w:t>
            </w:r>
          </w:p>
        </w:tc>
        <w:tc>
          <w:tcPr>
            <w:tcW w:w="3260" w:type="dxa"/>
            <w:shd w:val="clear" w:color="auto" w:fill="auto"/>
            <w:tcMar>
              <w:left w:w="57" w:type="dxa"/>
              <w:right w:w="57" w:type="dxa"/>
            </w:tcMar>
            <w:vAlign w:val="center"/>
          </w:tcPr>
          <w:p w:rsidR="00EC2F10" w:rsidRPr="003E13E7" w:rsidRDefault="00EC2F10" w:rsidP="00EC2F10">
            <w:pPr>
              <w:rPr>
                <w:rFonts w:ascii="Times New Roman" w:hAnsi="Times New Roman"/>
                <w:sz w:val="24"/>
              </w:rPr>
            </w:pPr>
            <w:r w:rsidRPr="003E13E7">
              <w:rPr>
                <w:rFonts w:ascii="Times New Roman" w:hAnsi="Times New Roman"/>
                <w:sz w:val="24"/>
              </w:rPr>
              <w:t>Подтверждение соответствие кабельной продукции требованиям ФЗ №123 «Технический регламент о требованиях пожарной безопасности».</w:t>
            </w:r>
          </w:p>
        </w:tc>
        <w:tc>
          <w:tcPr>
            <w:tcW w:w="3544" w:type="dxa"/>
            <w:shd w:val="clear" w:color="auto" w:fill="auto"/>
            <w:tcMar>
              <w:left w:w="57" w:type="dxa"/>
              <w:right w:w="57"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Заверенный печатью производителя Сертификат соответствия пожарной безопасности.</w:t>
            </w:r>
          </w:p>
        </w:tc>
        <w:tc>
          <w:tcPr>
            <w:tcW w:w="709"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нет</w:t>
            </w:r>
          </w:p>
        </w:tc>
        <w:tc>
          <w:tcPr>
            <w:tcW w:w="2490"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(Представление в составе ТП)</w:t>
            </w:r>
          </w:p>
        </w:tc>
      </w:tr>
      <w:tr w:rsidR="00EC2F10" w:rsidRPr="003E13E7" w:rsidTr="000C5A41">
        <w:trPr>
          <w:trHeight w:val="1683"/>
        </w:trPr>
        <w:tc>
          <w:tcPr>
            <w:tcW w:w="345" w:type="dxa"/>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3</w:t>
            </w:r>
          </w:p>
        </w:tc>
        <w:tc>
          <w:tcPr>
            <w:tcW w:w="3260" w:type="dxa"/>
            <w:shd w:val="clear" w:color="auto" w:fill="auto"/>
            <w:tcMar>
              <w:left w:w="57" w:type="dxa"/>
              <w:right w:w="57" w:type="dxa"/>
            </w:tcMar>
            <w:vAlign w:val="center"/>
          </w:tcPr>
          <w:p w:rsidR="00EC2F10" w:rsidRPr="003E13E7" w:rsidRDefault="00EC2F10" w:rsidP="00EC2F10">
            <w:pPr>
              <w:rPr>
                <w:rFonts w:ascii="Times New Roman" w:hAnsi="Times New Roman"/>
                <w:sz w:val="24"/>
              </w:rPr>
            </w:pPr>
            <w:r w:rsidRPr="003E13E7">
              <w:rPr>
                <w:rFonts w:ascii="Times New Roman" w:hAnsi="Times New Roman"/>
                <w:sz w:val="24"/>
              </w:rPr>
              <w:t>Подтверждение предоставления совместно с поставкой:</w:t>
            </w:r>
          </w:p>
          <w:p w:rsidR="00EC2F10" w:rsidRPr="003E13E7" w:rsidRDefault="00EC2F10" w:rsidP="00EC2F10">
            <w:pPr>
              <w:rPr>
                <w:rFonts w:ascii="Times New Roman" w:hAnsi="Times New Roman"/>
                <w:sz w:val="24"/>
              </w:rPr>
            </w:pPr>
            <w:r w:rsidRPr="003E13E7">
              <w:rPr>
                <w:rFonts w:ascii="Times New Roman" w:hAnsi="Times New Roman"/>
                <w:sz w:val="24"/>
              </w:rPr>
              <w:t>– ярлыка кабельного изделия;</w:t>
            </w:r>
          </w:p>
          <w:p w:rsidR="00EC2F10" w:rsidRPr="003E13E7" w:rsidRDefault="00EC2F10" w:rsidP="00EC2F10">
            <w:pPr>
              <w:rPr>
                <w:rFonts w:ascii="Times New Roman" w:hAnsi="Times New Roman"/>
                <w:sz w:val="24"/>
              </w:rPr>
            </w:pPr>
            <w:r w:rsidRPr="003E13E7">
              <w:rPr>
                <w:rFonts w:ascii="Times New Roman" w:hAnsi="Times New Roman"/>
                <w:sz w:val="24"/>
              </w:rPr>
              <w:t>– протокола приемо-сдаточных испытаний, проведенных на предприятии-изготовителе.</w:t>
            </w:r>
          </w:p>
        </w:tc>
        <w:tc>
          <w:tcPr>
            <w:tcW w:w="3544" w:type="dxa"/>
            <w:shd w:val="clear" w:color="auto" w:fill="auto"/>
            <w:tcMar>
              <w:left w:w="57" w:type="dxa"/>
              <w:right w:w="57"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Письмо, подтверждающие выполнение данных условий на фирменном бланке с печатью и подписью уполномоченного лица участника закупки либо производителя</w:t>
            </w:r>
          </w:p>
        </w:tc>
        <w:tc>
          <w:tcPr>
            <w:tcW w:w="709"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нет</w:t>
            </w:r>
          </w:p>
        </w:tc>
        <w:tc>
          <w:tcPr>
            <w:tcW w:w="2490"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(Представление в составе ТП)</w:t>
            </w:r>
          </w:p>
        </w:tc>
      </w:tr>
      <w:tr w:rsidR="00EC2F10" w:rsidRPr="003E13E7" w:rsidTr="000C5A41">
        <w:trPr>
          <w:trHeight w:val="2083"/>
        </w:trPr>
        <w:tc>
          <w:tcPr>
            <w:tcW w:w="345" w:type="dxa"/>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lastRenderedPageBreak/>
              <w:t>4</w:t>
            </w:r>
          </w:p>
        </w:tc>
        <w:tc>
          <w:tcPr>
            <w:tcW w:w="3260" w:type="dxa"/>
            <w:shd w:val="clear" w:color="auto" w:fill="auto"/>
            <w:tcMar>
              <w:left w:w="57" w:type="dxa"/>
              <w:right w:w="57" w:type="dxa"/>
            </w:tcMar>
            <w:vAlign w:val="center"/>
          </w:tcPr>
          <w:p w:rsidR="00EC2F10" w:rsidRPr="003E13E7" w:rsidRDefault="00EC2F10" w:rsidP="00EC2F10">
            <w:pPr>
              <w:rPr>
                <w:rFonts w:ascii="Times New Roman" w:hAnsi="Times New Roman"/>
                <w:sz w:val="24"/>
              </w:rPr>
            </w:pPr>
            <w:r w:rsidRPr="003E13E7">
              <w:rPr>
                <w:rFonts w:ascii="Times New Roman" w:hAnsi="Times New Roman"/>
                <w:sz w:val="24"/>
              </w:rPr>
              <w:t>Гарантийный срок эксплуатации – не менее 5 лет с даты ввода кабеля в эксплуатацию, но не более 6 лет с даты поставки.</w:t>
            </w:r>
          </w:p>
          <w:p w:rsidR="00EC2F10" w:rsidRPr="003E13E7" w:rsidRDefault="00EC2F10" w:rsidP="00EC2F10">
            <w:pPr>
              <w:rPr>
                <w:rFonts w:ascii="Times New Roman" w:hAnsi="Times New Roman"/>
                <w:sz w:val="24"/>
              </w:rPr>
            </w:pPr>
            <w:r w:rsidRPr="003E13E7">
              <w:rPr>
                <w:rFonts w:ascii="Times New Roman" w:hAnsi="Times New Roman"/>
                <w:sz w:val="24"/>
              </w:rPr>
              <w:t>Срок службы не менее 25 лет.</w:t>
            </w:r>
          </w:p>
        </w:tc>
        <w:tc>
          <w:tcPr>
            <w:tcW w:w="3544" w:type="dxa"/>
            <w:shd w:val="clear" w:color="auto" w:fill="auto"/>
            <w:tcMar>
              <w:left w:w="57" w:type="dxa"/>
              <w:right w:w="57"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Письмо в свободной форме на фирменном бланке с печатью и подписью.</w:t>
            </w:r>
          </w:p>
        </w:tc>
        <w:tc>
          <w:tcPr>
            <w:tcW w:w="709"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Да/нет</w:t>
            </w:r>
          </w:p>
        </w:tc>
        <w:tc>
          <w:tcPr>
            <w:tcW w:w="2490"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(Предоставление в составе ТП)</w:t>
            </w:r>
          </w:p>
        </w:tc>
      </w:tr>
      <w:tr w:rsidR="00EC2F10" w:rsidRPr="003E13E7" w:rsidTr="000C5A41">
        <w:trPr>
          <w:trHeight w:val="1312"/>
        </w:trPr>
        <w:tc>
          <w:tcPr>
            <w:tcW w:w="345" w:type="dxa"/>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5</w:t>
            </w:r>
          </w:p>
        </w:tc>
        <w:tc>
          <w:tcPr>
            <w:tcW w:w="3260" w:type="dxa"/>
            <w:shd w:val="clear" w:color="auto" w:fill="auto"/>
            <w:tcMar>
              <w:left w:w="57" w:type="dxa"/>
              <w:right w:w="57" w:type="dxa"/>
            </w:tcMar>
            <w:vAlign w:val="center"/>
          </w:tcPr>
          <w:p w:rsidR="00EC2F10" w:rsidRPr="003E13E7" w:rsidRDefault="00EC2F10" w:rsidP="00EC2F10">
            <w:pPr>
              <w:rPr>
                <w:rFonts w:ascii="Times New Roman" w:hAnsi="Times New Roman"/>
                <w:b/>
                <w:sz w:val="24"/>
              </w:rPr>
            </w:pPr>
            <w:r w:rsidRPr="003E13E7">
              <w:rPr>
                <w:rFonts w:ascii="Times New Roman" w:hAnsi="Times New Roman"/>
                <w:b/>
                <w:sz w:val="24"/>
              </w:rPr>
              <w:t>ЛОТ №1:</w:t>
            </w:r>
          </w:p>
          <w:p w:rsidR="00EC2F10" w:rsidRPr="003E13E7" w:rsidRDefault="00EC2F10" w:rsidP="00EC2F10">
            <w:pPr>
              <w:rPr>
                <w:rFonts w:ascii="Times New Roman" w:hAnsi="Times New Roman"/>
                <w:sz w:val="24"/>
              </w:rPr>
            </w:pPr>
            <w:r w:rsidRPr="003E13E7">
              <w:rPr>
                <w:rFonts w:ascii="Times New Roman" w:hAnsi="Times New Roman"/>
                <w:sz w:val="24"/>
              </w:rPr>
              <w:t xml:space="preserve">поставка кабеля </w:t>
            </w:r>
            <w:proofErr w:type="spellStart"/>
            <w:r w:rsidRPr="003E13E7">
              <w:rPr>
                <w:rFonts w:ascii="Times New Roman" w:hAnsi="Times New Roman"/>
                <w:sz w:val="24"/>
              </w:rPr>
              <w:t>ВБбШвнг</w:t>
            </w:r>
            <w:proofErr w:type="spellEnd"/>
            <w:r w:rsidRPr="003E13E7">
              <w:rPr>
                <w:rFonts w:ascii="Times New Roman" w:hAnsi="Times New Roman"/>
                <w:sz w:val="24"/>
              </w:rPr>
              <w:t xml:space="preserve">(А)-LS 5х120 </w:t>
            </w:r>
            <w:proofErr w:type="spellStart"/>
            <w:r w:rsidRPr="003E13E7">
              <w:rPr>
                <w:rFonts w:ascii="Times New Roman" w:hAnsi="Times New Roman"/>
                <w:sz w:val="24"/>
              </w:rPr>
              <w:t>мк</w:t>
            </w:r>
            <w:proofErr w:type="spellEnd"/>
            <w:r w:rsidRPr="003E13E7">
              <w:rPr>
                <w:rFonts w:ascii="Times New Roman" w:hAnsi="Times New Roman"/>
                <w:sz w:val="24"/>
              </w:rPr>
              <w:t xml:space="preserve"> (PE,N)-0.66  - 530 м – единой длиной на кабельном барабане.</w:t>
            </w:r>
          </w:p>
        </w:tc>
        <w:tc>
          <w:tcPr>
            <w:tcW w:w="3544" w:type="dxa"/>
            <w:shd w:val="clear" w:color="auto" w:fill="auto"/>
            <w:tcMar>
              <w:left w:w="57" w:type="dxa"/>
              <w:right w:w="57"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Письмо, подтверждающее выполнение данного условия в свободной форме на фирменном бланке с печатью и подписью.</w:t>
            </w:r>
          </w:p>
        </w:tc>
        <w:tc>
          <w:tcPr>
            <w:tcW w:w="709"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Да/нет</w:t>
            </w:r>
          </w:p>
        </w:tc>
        <w:tc>
          <w:tcPr>
            <w:tcW w:w="2490"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(Предоставление в составе ТП)</w:t>
            </w:r>
          </w:p>
        </w:tc>
      </w:tr>
      <w:tr w:rsidR="00EC2F10" w:rsidRPr="003E13E7" w:rsidTr="000C5A41">
        <w:trPr>
          <w:trHeight w:val="1246"/>
        </w:trPr>
        <w:tc>
          <w:tcPr>
            <w:tcW w:w="345" w:type="dxa"/>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6</w:t>
            </w:r>
          </w:p>
        </w:tc>
        <w:tc>
          <w:tcPr>
            <w:tcW w:w="3260" w:type="dxa"/>
            <w:shd w:val="clear" w:color="auto" w:fill="auto"/>
            <w:tcMar>
              <w:left w:w="57" w:type="dxa"/>
              <w:right w:w="57" w:type="dxa"/>
            </w:tcMar>
            <w:vAlign w:val="center"/>
          </w:tcPr>
          <w:p w:rsidR="00EC2F10" w:rsidRPr="003E13E7" w:rsidRDefault="00EC2F10" w:rsidP="00EC2F10">
            <w:pPr>
              <w:rPr>
                <w:rFonts w:ascii="Times New Roman" w:hAnsi="Times New Roman"/>
                <w:b/>
                <w:sz w:val="24"/>
              </w:rPr>
            </w:pPr>
            <w:r w:rsidRPr="003E13E7">
              <w:rPr>
                <w:rFonts w:ascii="Times New Roman" w:hAnsi="Times New Roman"/>
                <w:b/>
                <w:sz w:val="24"/>
              </w:rPr>
              <w:t>ЛОТ №2:</w:t>
            </w:r>
          </w:p>
          <w:p w:rsidR="00EC2F10" w:rsidRPr="003E13E7" w:rsidRDefault="00EC2F10" w:rsidP="00EC2F10">
            <w:pPr>
              <w:rPr>
                <w:rFonts w:ascii="Times New Roman" w:hAnsi="Times New Roman"/>
                <w:sz w:val="24"/>
              </w:rPr>
            </w:pPr>
            <w:r w:rsidRPr="003E13E7">
              <w:rPr>
                <w:rFonts w:ascii="Times New Roman" w:hAnsi="Times New Roman"/>
                <w:sz w:val="24"/>
              </w:rPr>
              <w:t xml:space="preserve">Поставка кабеля </w:t>
            </w:r>
            <w:proofErr w:type="spellStart"/>
            <w:r w:rsidRPr="003E13E7">
              <w:rPr>
                <w:rFonts w:ascii="Times New Roman" w:hAnsi="Times New Roman"/>
                <w:sz w:val="24"/>
              </w:rPr>
              <w:t>ВБбШвнг</w:t>
            </w:r>
            <w:proofErr w:type="spellEnd"/>
            <w:r w:rsidRPr="003E13E7">
              <w:rPr>
                <w:rFonts w:ascii="Times New Roman" w:hAnsi="Times New Roman"/>
                <w:sz w:val="24"/>
              </w:rPr>
              <w:t>-LS 4х120-1 – 285 м – единой длиной на кабельном барабане.</w:t>
            </w:r>
          </w:p>
        </w:tc>
        <w:tc>
          <w:tcPr>
            <w:tcW w:w="3544" w:type="dxa"/>
            <w:shd w:val="clear" w:color="auto" w:fill="auto"/>
            <w:tcMar>
              <w:left w:w="57" w:type="dxa"/>
              <w:right w:w="57"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Письмо, подтверждающее выполнение данного условия в свободной форме на фирменном бланке с печатью и подписью.</w:t>
            </w:r>
          </w:p>
        </w:tc>
        <w:tc>
          <w:tcPr>
            <w:tcW w:w="709"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Да/нет</w:t>
            </w:r>
          </w:p>
        </w:tc>
        <w:tc>
          <w:tcPr>
            <w:tcW w:w="2490"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(Предоставление в составе ТП)</w:t>
            </w:r>
          </w:p>
        </w:tc>
      </w:tr>
      <w:tr w:rsidR="00EC2F10" w:rsidRPr="003E13E7" w:rsidTr="000C5A41">
        <w:trPr>
          <w:trHeight w:val="1246"/>
        </w:trPr>
        <w:tc>
          <w:tcPr>
            <w:tcW w:w="345" w:type="dxa"/>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7</w:t>
            </w:r>
          </w:p>
        </w:tc>
        <w:tc>
          <w:tcPr>
            <w:tcW w:w="3260" w:type="dxa"/>
            <w:shd w:val="clear" w:color="auto" w:fill="auto"/>
            <w:tcMar>
              <w:left w:w="57" w:type="dxa"/>
              <w:right w:w="57" w:type="dxa"/>
            </w:tcMar>
            <w:vAlign w:val="center"/>
          </w:tcPr>
          <w:p w:rsidR="00EC2F10" w:rsidRPr="003E13E7" w:rsidRDefault="00EC2F10" w:rsidP="00EC2F10">
            <w:pPr>
              <w:rPr>
                <w:rFonts w:ascii="Times New Roman" w:hAnsi="Times New Roman"/>
                <w:b/>
                <w:sz w:val="24"/>
              </w:rPr>
            </w:pPr>
            <w:r w:rsidRPr="003E13E7">
              <w:rPr>
                <w:rFonts w:ascii="Times New Roman" w:hAnsi="Times New Roman"/>
                <w:b/>
                <w:sz w:val="24"/>
              </w:rPr>
              <w:t>ЛОТ №3:</w:t>
            </w:r>
          </w:p>
          <w:p w:rsidR="00EC2F10" w:rsidRPr="003E13E7" w:rsidRDefault="00EC2F10" w:rsidP="00EC2F10">
            <w:pPr>
              <w:rPr>
                <w:rFonts w:ascii="Times New Roman" w:hAnsi="Times New Roman"/>
                <w:b/>
                <w:sz w:val="24"/>
              </w:rPr>
            </w:pPr>
            <w:r w:rsidRPr="003E13E7">
              <w:rPr>
                <w:rFonts w:ascii="Times New Roman" w:hAnsi="Times New Roman"/>
                <w:sz w:val="24"/>
              </w:rPr>
              <w:t xml:space="preserve">Поставка кабеля </w:t>
            </w:r>
            <w:proofErr w:type="spellStart"/>
            <w:r w:rsidRPr="003E13E7">
              <w:rPr>
                <w:rFonts w:ascii="Times New Roman" w:hAnsi="Times New Roman"/>
                <w:iCs/>
                <w:sz w:val="24"/>
              </w:rPr>
              <w:t>АПвБаВНГ</w:t>
            </w:r>
            <w:proofErr w:type="spellEnd"/>
            <w:r w:rsidRPr="003E13E7">
              <w:rPr>
                <w:rFonts w:ascii="Times New Roman" w:hAnsi="Times New Roman"/>
                <w:iCs/>
                <w:sz w:val="24"/>
              </w:rPr>
              <w:t xml:space="preserve">(В)- </w:t>
            </w:r>
            <w:r w:rsidRPr="003E13E7">
              <w:rPr>
                <w:rFonts w:ascii="Times New Roman" w:hAnsi="Times New Roman"/>
                <w:iCs/>
                <w:sz w:val="24"/>
                <w:lang w:val="en-US"/>
              </w:rPr>
              <w:t>LS</w:t>
            </w:r>
            <w:r w:rsidRPr="003E13E7">
              <w:rPr>
                <w:rFonts w:ascii="Times New Roman" w:hAnsi="Times New Roman"/>
                <w:iCs/>
                <w:sz w:val="24"/>
              </w:rPr>
              <w:t xml:space="preserve"> 1</w:t>
            </w:r>
            <w:r w:rsidRPr="003E13E7">
              <w:rPr>
                <w:rFonts w:ascii="Times New Roman" w:hAnsi="Times New Roman"/>
                <w:iCs/>
                <w:sz w:val="24"/>
                <w:lang w:val="en-US"/>
              </w:rPr>
              <w:t>x</w:t>
            </w:r>
            <w:r w:rsidRPr="003E13E7">
              <w:rPr>
                <w:rFonts w:ascii="Times New Roman" w:hAnsi="Times New Roman"/>
                <w:iCs/>
                <w:sz w:val="24"/>
              </w:rPr>
              <w:t>630/70 – 10800 м: 900 м х 12 кабельных барабанов.</w:t>
            </w:r>
          </w:p>
        </w:tc>
        <w:tc>
          <w:tcPr>
            <w:tcW w:w="3544" w:type="dxa"/>
            <w:shd w:val="clear" w:color="auto" w:fill="auto"/>
            <w:tcMar>
              <w:left w:w="57" w:type="dxa"/>
              <w:right w:w="57"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Письмо, подтверждающее выполнение данного условия в свободной форме на фирменном бланке с печатью и подписью.</w:t>
            </w:r>
          </w:p>
        </w:tc>
        <w:tc>
          <w:tcPr>
            <w:tcW w:w="709"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Да/нет</w:t>
            </w:r>
          </w:p>
        </w:tc>
        <w:tc>
          <w:tcPr>
            <w:tcW w:w="2490"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(Предоставление в составе ТП)</w:t>
            </w:r>
          </w:p>
        </w:tc>
      </w:tr>
    </w:tbl>
    <w:p w:rsidR="00EC2F10" w:rsidRPr="003E13E7" w:rsidRDefault="00EC2F10" w:rsidP="00EC2F10">
      <w:pPr>
        <w:autoSpaceDE w:val="0"/>
        <w:autoSpaceDN w:val="0"/>
        <w:adjustRightInd w:val="0"/>
        <w:jc w:val="both"/>
        <w:rPr>
          <w:rFonts w:ascii="Times New Roman" w:hAnsi="Times New Roman"/>
          <w:b/>
          <w:i/>
          <w:iCs/>
          <w:sz w:val="24"/>
        </w:rPr>
      </w:pPr>
      <w:r w:rsidRPr="003E13E7">
        <w:rPr>
          <w:rFonts w:ascii="Times New Roman" w:hAnsi="Times New Roman"/>
          <w:b/>
          <w:i/>
          <w:iCs/>
          <w:sz w:val="24"/>
        </w:rPr>
        <w:t>3. Условия выполнения поставки товаров.</w:t>
      </w:r>
    </w:p>
    <w:p w:rsidR="00EC2F10" w:rsidRPr="003E13E7" w:rsidRDefault="00EC2F10" w:rsidP="00EC2F10">
      <w:pPr>
        <w:autoSpaceDE w:val="0"/>
        <w:autoSpaceDN w:val="0"/>
        <w:adjustRightInd w:val="0"/>
        <w:spacing w:after="160"/>
        <w:jc w:val="both"/>
        <w:rPr>
          <w:rFonts w:ascii="Times New Roman" w:hAnsi="Times New Roman"/>
          <w:sz w:val="24"/>
        </w:rPr>
      </w:pPr>
      <w:r w:rsidRPr="003E13E7">
        <w:rPr>
          <w:rFonts w:ascii="Times New Roman" w:hAnsi="Times New Roman"/>
          <w:sz w:val="24"/>
        </w:rPr>
        <w:t>3.1. Товар поставляется на условиях DDP г. Ярославль (</w:t>
      </w:r>
      <w:r w:rsidRPr="003E13E7">
        <w:rPr>
          <w:rFonts w:ascii="Times New Roman" w:hAnsi="Times New Roman"/>
          <w:sz w:val="24"/>
          <w:lang w:val="en-US"/>
        </w:rPr>
        <w:t>DAP</w:t>
      </w:r>
      <w:r w:rsidRPr="003E13E7">
        <w:rPr>
          <w:rFonts w:ascii="Times New Roman" w:hAnsi="Times New Roman"/>
          <w:sz w:val="24"/>
        </w:rPr>
        <w:t xml:space="preserve"> в случае валютного контракта).</w:t>
      </w:r>
    </w:p>
    <w:p w:rsidR="00EC2F10" w:rsidRPr="003E13E7" w:rsidRDefault="00EC2F10" w:rsidP="00EC2F10">
      <w:pPr>
        <w:widowControl w:val="0"/>
        <w:tabs>
          <w:tab w:val="left" w:pos="1134"/>
        </w:tabs>
        <w:autoSpaceDE w:val="0"/>
        <w:autoSpaceDN w:val="0"/>
        <w:adjustRightInd w:val="0"/>
        <w:spacing w:after="160"/>
        <w:jc w:val="both"/>
        <w:rPr>
          <w:rFonts w:ascii="Times New Roman" w:hAnsi="Times New Roman"/>
          <w:sz w:val="24"/>
        </w:rPr>
      </w:pPr>
      <w:r w:rsidRPr="003E13E7">
        <w:rPr>
          <w:rFonts w:ascii="Times New Roman" w:hAnsi="Times New Roman"/>
          <w:sz w:val="24"/>
        </w:rPr>
        <w:t>3.2. Поставщик обязуется одновременно с передачей Товара передать Покупателю его принадлежности, предусмотренные заказной документацией.</w:t>
      </w:r>
    </w:p>
    <w:p w:rsidR="00EC2F10" w:rsidRPr="003E13E7"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E13E7">
        <w:rPr>
          <w:rFonts w:ascii="Times New Roman" w:hAnsi="Times New Roman"/>
          <w:sz w:val="24"/>
        </w:rPr>
        <w:t>3.3. Поставщик обязан при передаче Товара оформлять и передавать вместе с Товаром все необходимые документы, предусмотренные заказной документацией, действующим законодательством, Договором и Приложением к нему, и оформленные в соответствии с требованиями действующей НТД РФ, в том числе:</w:t>
      </w:r>
    </w:p>
    <w:p w:rsidR="00EC2F10" w:rsidRPr="003E13E7"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E13E7">
        <w:rPr>
          <w:rFonts w:ascii="Times New Roman" w:hAnsi="Times New Roman"/>
          <w:sz w:val="24"/>
        </w:rPr>
        <w:t xml:space="preserve">  - паспорта кабельного изделия;</w:t>
      </w:r>
    </w:p>
    <w:p w:rsidR="00EC2F10" w:rsidRPr="003E13E7"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E13E7">
        <w:rPr>
          <w:rFonts w:ascii="Times New Roman" w:hAnsi="Times New Roman"/>
          <w:sz w:val="24"/>
        </w:rPr>
        <w:t xml:space="preserve">  - инструкции по прокладке, монтажу и эксплуатации;  </w:t>
      </w:r>
    </w:p>
    <w:p w:rsidR="00EC2F10" w:rsidRPr="003E13E7"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E13E7">
        <w:rPr>
          <w:rFonts w:ascii="Times New Roman" w:hAnsi="Times New Roman"/>
          <w:sz w:val="24"/>
        </w:rPr>
        <w:t xml:space="preserve">  - Сертификаты ТР ТС, ГОСТ Р о соответствии требованиям промышленной безопасности, требованиям безопасности низковольтного оборудования, требованиям пожарной безопасности;</w:t>
      </w:r>
    </w:p>
    <w:p w:rsidR="00EC2F10" w:rsidRPr="003E13E7"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E13E7">
        <w:rPr>
          <w:rFonts w:ascii="Times New Roman" w:hAnsi="Times New Roman"/>
          <w:sz w:val="24"/>
        </w:rPr>
        <w:t xml:space="preserve">  - ярлыки кабельного изделия;</w:t>
      </w:r>
    </w:p>
    <w:p w:rsidR="00EC2F10" w:rsidRPr="003E13E7"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E13E7">
        <w:rPr>
          <w:rFonts w:ascii="Times New Roman" w:hAnsi="Times New Roman"/>
          <w:sz w:val="24"/>
        </w:rPr>
        <w:t xml:space="preserve">  - протокол приемо-сдаточных испытаний, проведенных на предприятии-изготовителе;</w:t>
      </w:r>
    </w:p>
    <w:p w:rsidR="00EC2F10" w:rsidRPr="003E13E7" w:rsidRDefault="00EC2F10" w:rsidP="00EC2F10">
      <w:pPr>
        <w:tabs>
          <w:tab w:val="left" w:pos="709"/>
          <w:tab w:val="left" w:pos="900"/>
          <w:tab w:val="left" w:pos="1080"/>
        </w:tabs>
        <w:autoSpaceDE w:val="0"/>
        <w:autoSpaceDN w:val="0"/>
        <w:adjustRightInd w:val="0"/>
        <w:spacing w:after="160"/>
        <w:jc w:val="both"/>
        <w:rPr>
          <w:rFonts w:ascii="Times New Roman" w:hAnsi="Times New Roman"/>
          <w:sz w:val="24"/>
        </w:rPr>
      </w:pPr>
      <w:r w:rsidRPr="003E13E7">
        <w:rPr>
          <w:rFonts w:ascii="Times New Roman" w:hAnsi="Times New Roman"/>
          <w:sz w:val="24"/>
        </w:rPr>
        <w:t xml:space="preserve">  -  упаковочные листы на каждое грузовое место;</w:t>
      </w:r>
    </w:p>
    <w:p w:rsidR="00EC2F10" w:rsidRPr="003E13E7" w:rsidRDefault="00EC2F10" w:rsidP="00EC2F10">
      <w:pPr>
        <w:shd w:val="clear" w:color="auto" w:fill="FFFFFF"/>
        <w:tabs>
          <w:tab w:val="num" w:pos="360"/>
          <w:tab w:val="left" w:pos="709"/>
        </w:tabs>
        <w:spacing w:after="160"/>
        <w:jc w:val="both"/>
        <w:rPr>
          <w:rFonts w:ascii="Times New Roman" w:hAnsi="Times New Roman"/>
          <w:sz w:val="24"/>
        </w:rPr>
      </w:pPr>
      <w:r w:rsidRPr="003E13E7">
        <w:rPr>
          <w:rFonts w:ascii="Times New Roman" w:hAnsi="Times New Roman"/>
          <w:sz w:val="24"/>
        </w:rPr>
        <w:lastRenderedPageBreak/>
        <w:t xml:space="preserve">  - товарные накладные, счета-фактуры, товарно-транспортные накладные в случае отгрузки автомобильным транспортом, иные товаросопроводительные документы, соответствующие способу отгрузки Товара.</w:t>
      </w:r>
    </w:p>
    <w:p w:rsidR="00EC2F10" w:rsidRPr="003E13E7" w:rsidRDefault="00EC2F10" w:rsidP="00EC2F10">
      <w:pPr>
        <w:tabs>
          <w:tab w:val="left" w:pos="709"/>
        </w:tabs>
        <w:autoSpaceDE w:val="0"/>
        <w:autoSpaceDN w:val="0"/>
        <w:adjustRightInd w:val="0"/>
        <w:spacing w:after="160"/>
        <w:jc w:val="both"/>
        <w:rPr>
          <w:rFonts w:ascii="Times New Roman" w:hAnsi="Times New Roman"/>
          <w:sz w:val="24"/>
        </w:rPr>
      </w:pPr>
      <w:r w:rsidRPr="003E13E7">
        <w:rPr>
          <w:rFonts w:ascii="Times New Roman" w:hAnsi="Times New Roman"/>
          <w:sz w:val="24"/>
        </w:rPr>
        <w:t>3.4. Датой поставки является дата получения Товара с принадлежностями и документами, указанными в п.3.2, 3.3 настоящего раздела Покупателем на складе Покупателя в г. Ярославле.</w:t>
      </w:r>
    </w:p>
    <w:p w:rsidR="00EC2F10" w:rsidRPr="003E13E7" w:rsidRDefault="00EC2F10" w:rsidP="00EC2F10">
      <w:pPr>
        <w:shd w:val="clear" w:color="auto" w:fill="FFFFFF"/>
        <w:tabs>
          <w:tab w:val="num" w:pos="360"/>
          <w:tab w:val="left" w:pos="709"/>
        </w:tabs>
        <w:spacing w:after="160"/>
        <w:jc w:val="both"/>
        <w:rPr>
          <w:rFonts w:ascii="Times New Roman" w:hAnsi="Times New Roman"/>
          <w:sz w:val="24"/>
        </w:rPr>
      </w:pPr>
      <w:r w:rsidRPr="003E13E7">
        <w:rPr>
          <w:rFonts w:ascii="Times New Roman" w:hAnsi="Times New Roman"/>
          <w:sz w:val="24"/>
        </w:rPr>
        <w:t>3.5. Обязанности Поставщика по передаче Товара Покупателю считаются исполненными с момента получения Товара Покупателем в г. Ярославле со всеми необходимыми принадлежностями, документами и т.п., и подписания Покупателем оригиналов товарных накладных. В противном случае</w:t>
      </w:r>
      <w:r w:rsidRPr="003E13E7">
        <w:rPr>
          <w:rFonts w:ascii="Times New Roman" w:hAnsi="Times New Roman"/>
          <w:spacing w:val="-4"/>
          <w:sz w:val="24"/>
        </w:rPr>
        <w:t xml:space="preserve"> Товар</w:t>
      </w:r>
      <w:r w:rsidRPr="003E13E7">
        <w:rPr>
          <w:rFonts w:ascii="Times New Roman" w:hAnsi="Times New Roman"/>
          <w:sz w:val="24"/>
        </w:rPr>
        <w:t xml:space="preserve"> считается не поставленным и оплате не подлежит.</w:t>
      </w:r>
    </w:p>
    <w:p w:rsidR="00EC2F10" w:rsidRPr="003E13E7" w:rsidRDefault="00EC2F10" w:rsidP="00EC2F10">
      <w:pPr>
        <w:tabs>
          <w:tab w:val="left" w:pos="709"/>
        </w:tabs>
        <w:spacing w:after="160"/>
        <w:jc w:val="both"/>
        <w:rPr>
          <w:rFonts w:ascii="Times New Roman" w:hAnsi="Times New Roman"/>
          <w:snapToGrid w:val="0"/>
          <w:sz w:val="24"/>
          <w:lang w:val="x-none" w:eastAsia="ar-SA"/>
        </w:rPr>
      </w:pPr>
      <w:r w:rsidRPr="003E13E7">
        <w:rPr>
          <w:rFonts w:ascii="Times New Roman" w:hAnsi="Times New Roman"/>
          <w:snapToGrid w:val="0"/>
          <w:sz w:val="24"/>
          <w:lang w:eastAsia="ar-SA"/>
        </w:rPr>
        <w:t xml:space="preserve">3.6. </w:t>
      </w:r>
      <w:r w:rsidRPr="003E13E7">
        <w:rPr>
          <w:rFonts w:ascii="Times New Roman" w:hAnsi="Times New Roman"/>
          <w:snapToGrid w:val="0"/>
          <w:sz w:val="24"/>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p>
    <w:p w:rsidR="00EC2F10" w:rsidRPr="003E13E7" w:rsidRDefault="00EC2F10" w:rsidP="00EC2F10">
      <w:pPr>
        <w:shd w:val="clear" w:color="auto" w:fill="FFFFFF"/>
        <w:tabs>
          <w:tab w:val="num" w:pos="360"/>
          <w:tab w:val="left" w:pos="709"/>
        </w:tabs>
        <w:spacing w:after="160"/>
        <w:jc w:val="both"/>
        <w:rPr>
          <w:rFonts w:ascii="Times New Roman" w:hAnsi="Times New Roman"/>
          <w:sz w:val="24"/>
        </w:rPr>
      </w:pPr>
      <w:r w:rsidRPr="003E13E7">
        <w:rPr>
          <w:rFonts w:ascii="Times New Roman" w:hAnsi="Times New Roman"/>
          <w:spacing w:val="3"/>
          <w:sz w:val="24"/>
        </w:rPr>
        <w:t xml:space="preserve">3.7. При некомплектной поставке Товара </w:t>
      </w:r>
      <w:r w:rsidRPr="003E13E7">
        <w:rPr>
          <w:rFonts w:ascii="Times New Roman" w:hAnsi="Times New Roman"/>
          <w:sz w:val="24"/>
        </w:rPr>
        <w:t xml:space="preserve">Поставщик обязан за свой счет доукомплектовать </w:t>
      </w:r>
      <w:r w:rsidRPr="003E13E7">
        <w:rPr>
          <w:rFonts w:ascii="Times New Roman" w:hAnsi="Times New Roman"/>
          <w:spacing w:val="-4"/>
          <w:sz w:val="24"/>
        </w:rPr>
        <w:t>Товар,</w:t>
      </w:r>
      <w:r w:rsidRPr="003E13E7">
        <w:rPr>
          <w:rFonts w:ascii="Times New Roman" w:hAnsi="Times New Roman"/>
          <w:sz w:val="24"/>
        </w:rPr>
        <w:t xml:space="preserve"> либо </w:t>
      </w:r>
      <w:r w:rsidRPr="003E13E7">
        <w:rPr>
          <w:rFonts w:ascii="Times New Roman" w:hAnsi="Times New Roman"/>
          <w:spacing w:val="2"/>
          <w:sz w:val="24"/>
        </w:rPr>
        <w:t xml:space="preserve">до поставить недостающие документы на него в срок не позднее 10 (десяти) календарных дней с </w:t>
      </w:r>
      <w:r w:rsidRPr="003E13E7">
        <w:rPr>
          <w:rFonts w:ascii="Times New Roman" w:hAnsi="Times New Roman"/>
          <w:spacing w:val="5"/>
          <w:sz w:val="24"/>
        </w:rPr>
        <w:t xml:space="preserve">даты установления некомплектности </w:t>
      </w:r>
      <w:proofErr w:type="gramStart"/>
      <w:r w:rsidRPr="003E13E7">
        <w:rPr>
          <w:rFonts w:ascii="Times New Roman" w:hAnsi="Times New Roman"/>
          <w:spacing w:val="-4"/>
          <w:sz w:val="24"/>
        </w:rPr>
        <w:t>Товара</w:t>
      </w:r>
      <w:proofErr w:type="gramEnd"/>
      <w:r w:rsidRPr="003E13E7">
        <w:rPr>
          <w:rFonts w:ascii="Times New Roman" w:hAnsi="Times New Roman"/>
          <w:spacing w:val="5"/>
          <w:sz w:val="24"/>
        </w:rPr>
        <w:t xml:space="preserve"> либо отсутствия документов. В случае </w:t>
      </w:r>
      <w:r w:rsidRPr="003E13E7">
        <w:rPr>
          <w:rFonts w:ascii="Times New Roman" w:hAnsi="Times New Roman"/>
          <w:sz w:val="24"/>
        </w:rPr>
        <w:t xml:space="preserve">невыполнения данного условия настоящего приложения, </w:t>
      </w:r>
      <w:r w:rsidRPr="003E13E7">
        <w:rPr>
          <w:rFonts w:ascii="Times New Roman" w:hAnsi="Times New Roman"/>
          <w:spacing w:val="-4"/>
          <w:sz w:val="24"/>
        </w:rPr>
        <w:t>Товар</w:t>
      </w:r>
      <w:r w:rsidRPr="003E13E7">
        <w:rPr>
          <w:rFonts w:ascii="Times New Roman" w:hAnsi="Times New Roman"/>
          <w:sz w:val="24"/>
        </w:rPr>
        <w:t xml:space="preserve"> считается не поставленным и оплате не подлежит.</w:t>
      </w:r>
    </w:p>
    <w:p w:rsidR="00EC2F10" w:rsidRPr="003E13E7" w:rsidRDefault="00EC2F10" w:rsidP="00EC2F10">
      <w:pPr>
        <w:tabs>
          <w:tab w:val="left" w:pos="720"/>
        </w:tabs>
        <w:spacing w:after="160"/>
        <w:jc w:val="both"/>
        <w:rPr>
          <w:rFonts w:ascii="Times New Roman" w:hAnsi="Times New Roman"/>
          <w:sz w:val="24"/>
        </w:rPr>
      </w:pPr>
      <w:r w:rsidRPr="003E13E7">
        <w:rPr>
          <w:rFonts w:ascii="Times New Roman" w:hAnsi="Times New Roman"/>
          <w:sz w:val="24"/>
        </w:rPr>
        <w:t>3.8.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3.3 настоящего раздела.</w:t>
      </w:r>
    </w:p>
    <w:p w:rsidR="00EC2F10" w:rsidRPr="003E13E7" w:rsidRDefault="00EC2F10" w:rsidP="00EC2F10">
      <w:pPr>
        <w:tabs>
          <w:tab w:val="num" w:pos="-180"/>
          <w:tab w:val="left" w:pos="709"/>
          <w:tab w:val="left" w:pos="900"/>
          <w:tab w:val="left" w:pos="1080"/>
        </w:tabs>
        <w:autoSpaceDE w:val="0"/>
        <w:autoSpaceDN w:val="0"/>
        <w:adjustRightInd w:val="0"/>
        <w:spacing w:after="120"/>
        <w:jc w:val="both"/>
        <w:rPr>
          <w:rFonts w:ascii="Times New Roman" w:hAnsi="Times New Roman"/>
          <w:snapToGrid w:val="0"/>
          <w:sz w:val="24"/>
          <w:u w:val="single"/>
        </w:rPr>
      </w:pPr>
      <w:r w:rsidRPr="003E13E7">
        <w:rPr>
          <w:rFonts w:ascii="Times New Roman" w:hAnsi="Times New Roman"/>
          <w:sz w:val="24"/>
        </w:rPr>
        <w:t xml:space="preserve">3.9. </w:t>
      </w:r>
      <w:r w:rsidRPr="003E13E7">
        <w:rPr>
          <w:rFonts w:ascii="Times New Roman" w:hAnsi="Times New Roman"/>
          <w:sz w:val="24"/>
          <w:u w:val="single"/>
        </w:rPr>
        <w:t xml:space="preserve">Стоимость Товара </w:t>
      </w:r>
      <w:r w:rsidRPr="003E13E7">
        <w:rPr>
          <w:rFonts w:ascii="Times New Roman" w:hAnsi="Times New Roman"/>
          <w:snapToGrid w:val="0"/>
          <w:sz w:val="24"/>
          <w:u w:val="single"/>
        </w:rPr>
        <w:t>включает:</w:t>
      </w:r>
    </w:p>
    <w:p w:rsidR="00EC2F10" w:rsidRPr="003E13E7" w:rsidRDefault="00EC2F10" w:rsidP="00EC2F10">
      <w:pPr>
        <w:tabs>
          <w:tab w:val="num" w:pos="-180"/>
          <w:tab w:val="left" w:pos="709"/>
          <w:tab w:val="left" w:pos="900"/>
          <w:tab w:val="left" w:pos="1080"/>
        </w:tabs>
        <w:autoSpaceDE w:val="0"/>
        <w:autoSpaceDN w:val="0"/>
        <w:adjustRightInd w:val="0"/>
        <w:spacing w:after="120"/>
        <w:jc w:val="both"/>
        <w:rPr>
          <w:rFonts w:ascii="Times New Roman" w:hAnsi="Times New Roman"/>
          <w:snapToGrid w:val="0"/>
          <w:sz w:val="24"/>
        </w:rPr>
      </w:pPr>
      <w:r w:rsidRPr="003E13E7">
        <w:rPr>
          <w:rFonts w:ascii="Times New Roman" w:hAnsi="Times New Roman"/>
          <w:snapToGrid w:val="0"/>
          <w:sz w:val="24"/>
        </w:rPr>
        <w:t>-  маркировки, консервации, упаковки, обеспечивающей сохранность Товара при погрузочно-разгрузочных работах и транспортировке Товара;</w:t>
      </w:r>
    </w:p>
    <w:p w:rsidR="00EC2F10" w:rsidRPr="003E13E7" w:rsidRDefault="00EC2F10" w:rsidP="00EC2F10">
      <w:pPr>
        <w:tabs>
          <w:tab w:val="num" w:pos="-180"/>
          <w:tab w:val="left" w:pos="709"/>
          <w:tab w:val="left" w:pos="900"/>
          <w:tab w:val="left" w:pos="1080"/>
        </w:tabs>
        <w:autoSpaceDE w:val="0"/>
        <w:autoSpaceDN w:val="0"/>
        <w:adjustRightInd w:val="0"/>
        <w:spacing w:after="120"/>
        <w:jc w:val="both"/>
        <w:rPr>
          <w:rFonts w:ascii="Times New Roman" w:hAnsi="Times New Roman"/>
          <w:snapToGrid w:val="0"/>
          <w:sz w:val="24"/>
        </w:rPr>
      </w:pPr>
      <w:r w:rsidRPr="003E13E7">
        <w:rPr>
          <w:rFonts w:ascii="Times New Roman" w:hAnsi="Times New Roman"/>
          <w:snapToGrid w:val="0"/>
          <w:sz w:val="24"/>
        </w:rPr>
        <w:t>-  организации и проведения всех мероприятий, предусмотренных действующим законодательством РФ для получения и передачи Покупателю разрешительных и прочих документов, в соответствии с требованиями п. 3.3 настоящего раздела;</w:t>
      </w:r>
    </w:p>
    <w:p w:rsidR="00EC2F10" w:rsidRPr="003E13E7" w:rsidRDefault="00EC2F10" w:rsidP="00EC2F10">
      <w:pPr>
        <w:tabs>
          <w:tab w:val="num" w:pos="-180"/>
          <w:tab w:val="left" w:pos="709"/>
          <w:tab w:val="left" w:pos="900"/>
          <w:tab w:val="left" w:pos="1080"/>
        </w:tabs>
        <w:autoSpaceDE w:val="0"/>
        <w:autoSpaceDN w:val="0"/>
        <w:adjustRightInd w:val="0"/>
        <w:spacing w:after="120"/>
        <w:jc w:val="both"/>
        <w:rPr>
          <w:rFonts w:ascii="Times New Roman" w:hAnsi="Times New Roman"/>
          <w:snapToGrid w:val="0"/>
          <w:sz w:val="24"/>
        </w:rPr>
      </w:pPr>
      <w:r w:rsidRPr="003E13E7">
        <w:rPr>
          <w:rFonts w:ascii="Times New Roman" w:hAnsi="Times New Roman"/>
          <w:snapToGrid w:val="0"/>
          <w:sz w:val="24"/>
        </w:rPr>
        <w:t>- доставки «экспресс почтой» необходимых технических и товаросопроводительных документов;</w:t>
      </w:r>
    </w:p>
    <w:p w:rsidR="00EC2F10" w:rsidRPr="003E13E7" w:rsidRDefault="00EC2F10" w:rsidP="00EC2F10">
      <w:pPr>
        <w:tabs>
          <w:tab w:val="num" w:pos="-180"/>
          <w:tab w:val="left" w:pos="709"/>
          <w:tab w:val="left" w:pos="900"/>
          <w:tab w:val="left" w:pos="1080"/>
        </w:tabs>
        <w:autoSpaceDE w:val="0"/>
        <w:autoSpaceDN w:val="0"/>
        <w:adjustRightInd w:val="0"/>
        <w:spacing w:after="120"/>
        <w:jc w:val="both"/>
        <w:rPr>
          <w:rFonts w:ascii="Times New Roman" w:hAnsi="Times New Roman"/>
          <w:snapToGrid w:val="0"/>
          <w:sz w:val="24"/>
        </w:rPr>
      </w:pPr>
      <w:r w:rsidRPr="003E13E7">
        <w:rPr>
          <w:rFonts w:ascii="Times New Roman" w:hAnsi="Times New Roman"/>
          <w:snapToGrid w:val="0"/>
          <w:sz w:val="24"/>
        </w:rPr>
        <w:t>- погрузку товара в транспортное средство, транспортные и страховые расходы по доставке товара до склада Покупателя по адресу г. Ярославль, Московский проспект, дом №150.</w:t>
      </w:r>
    </w:p>
    <w:p w:rsidR="00EC2F10" w:rsidRPr="003E13E7" w:rsidRDefault="00EC2F10" w:rsidP="00EC2F10">
      <w:pPr>
        <w:tabs>
          <w:tab w:val="left" w:pos="567"/>
        </w:tabs>
        <w:autoSpaceDE w:val="0"/>
        <w:autoSpaceDN w:val="0"/>
        <w:adjustRightInd w:val="0"/>
        <w:contextualSpacing/>
        <w:rPr>
          <w:rFonts w:ascii="Times New Roman" w:hAnsi="Times New Roman"/>
          <w:b/>
          <w:i/>
          <w:iCs/>
          <w:sz w:val="24"/>
        </w:rPr>
      </w:pPr>
      <w:r w:rsidRPr="003E13E7">
        <w:rPr>
          <w:rFonts w:ascii="Times New Roman" w:hAnsi="Times New Roman"/>
          <w:b/>
          <w:i/>
          <w:iCs/>
          <w:sz w:val="24"/>
        </w:rPr>
        <w:t>4. Требования к Контрагенту по ЛОТУ № 1,2,3.</w:t>
      </w:r>
    </w:p>
    <w:p w:rsidR="00EC2F10" w:rsidRPr="003E13E7" w:rsidRDefault="00EC2F10" w:rsidP="00EC2F10">
      <w:pPr>
        <w:autoSpaceDE w:val="0"/>
        <w:autoSpaceDN w:val="0"/>
        <w:adjustRightInd w:val="0"/>
        <w:jc w:val="both"/>
        <w:rPr>
          <w:rFonts w:ascii="Times New Roman" w:hAnsi="Times New Roman"/>
          <w:i/>
          <w:sz w:val="24"/>
        </w:rPr>
      </w:pPr>
      <w:r w:rsidRPr="003E13E7">
        <w:rPr>
          <w:rFonts w:ascii="Times New Roman" w:hAnsi="Times New Roman"/>
          <w:i/>
          <w:sz w:val="24"/>
        </w:rPr>
        <w:t xml:space="preserve">      (Таблица 3).</w:t>
      </w:r>
    </w:p>
    <w:p w:rsidR="00EC2F10" w:rsidRDefault="00EC2F10" w:rsidP="00EC2F10">
      <w:pPr>
        <w:autoSpaceDE w:val="0"/>
        <w:autoSpaceDN w:val="0"/>
        <w:adjustRightInd w:val="0"/>
        <w:jc w:val="both"/>
        <w:rPr>
          <w:rFonts w:ascii="Times New Roman" w:hAnsi="Times New Roman"/>
          <w:sz w:val="24"/>
          <w:u w:val="single"/>
        </w:rPr>
      </w:pPr>
      <w:r w:rsidRPr="003E13E7">
        <w:rPr>
          <w:rFonts w:ascii="Times New Roman" w:hAnsi="Times New Roman"/>
          <w:sz w:val="24"/>
        </w:rPr>
        <w:t xml:space="preserve">Документы, перечисленные в таблице ниже </w:t>
      </w:r>
      <w:r w:rsidRPr="003E13E7">
        <w:rPr>
          <w:rFonts w:ascii="Times New Roman" w:hAnsi="Times New Roman"/>
          <w:sz w:val="24"/>
          <w:u w:val="single"/>
        </w:rPr>
        <w:t>необходимо предоставить в конверте с Технической частью оферт:</w:t>
      </w:r>
    </w:p>
    <w:p w:rsidR="000C5A41" w:rsidRPr="003E13E7" w:rsidRDefault="000C5A41" w:rsidP="00EC2F10">
      <w:pPr>
        <w:autoSpaceDE w:val="0"/>
        <w:autoSpaceDN w:val="0"/>
        <w:adjustRightInd w:val="0"/>
        <w:jc w:val="both"/>
        <w:rPr>
          <w:rFonts w:ascii="Times New Roman" w:hAnsi="Times New Roman"/>
          <w:sz w:val="24"/>
          <w:u w:val="single"/>
        </w:rPr>
      </w:pPr>
    </w:p>
    <w:tbl>
      <w:tblPr>
        <w:tblW w:w="102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544"/>
        <w:gridCol w:w="3402"/>
        <w:gridCol w:w="992"/>
        <w:gridCol w:w="1559"/>
      </w:tblGrid>
      <w:tr w:rsidR="00EC2F10" w:rsidRPr="003E13E7" w:rsidTr="000C5A41">
        <w:trPr>
          <w:trHeight w:val="300"/>
          <w:tblHeader/>
        </w:trPr>
        <w:tc>
          <w:tcPr>
            <w:tcW w:w="724" w:type="dxa"/>
            <w:vMerge w:val="restart"/>
            <w:shd w:val="clear" w:color="auto" w:fill="D9D9D9"/>
            <w:vAlign w:val="center"/>
          </w:tcPr>
          <w:p w:rsidR="00EC2F10" w:rsidRPr="003E13E7" w:rsidRDefault="00EC2F10" w:rsidP="00EC2F10">
            <w:pPr>
              <w:jc w:val="center"/>
              <w:rPr>
                <w:rFonts w:ascii="Times New Roman" w:hAnsi="Times New Roman"/>
                <w:b/>
                <w:bCs/>
                <w:sz w:val="24"/>
              </w:rPr>
            </w:pPr>
            <w:r w:rsidRPr="003E13E7">
              <w:rPr>
                <w:rFonts w:ascii="Times New Roman" w:hAnsi="Times New Roman"/>
                <w:b/>
                <w:bCs/>
                <w:sz w:val="24"/>
              </w:rPr>
              <w:t>№ п/п</w:t>
            </w:r>
          </w:p>
        </w:tc>
        <w:tc>
          <w:tcPr>
            <w:tcW w:w="3544" w:type="dxa"/>
            <w:vMerge w:val="restart"/>
            <w:shd w:val="clear" w:color="auto" w:fill="D9D9D9"/>
            <w:vAlign w:val="center"/>
          </w:tcPr>
          <w:p w:rsidR="00EC2F10" w:rsidRPr="003E13E7" w:rsidRDefault="00EC2F10" w:rsidP="00EC2F10">
            <w:pPr>
              <w:jc w:val="center"/>
              <w:rPr>
                <w:rFonts w:ascii="Times New Roman" w:hAnsi="Times New Roman"/>
                <w:b/>
                <w:bCs/>
                <w:sz w:val="24"/>
              </w:rPr>
            </w:pPr>
            <w:r w:rsidRPr="003E13E7">
              <w:rPr>
                <w:rFonts w:ascii="Times New Roman" w:hAnsi="Times New Roman"/>
                <w:b/>
                <w:bCs/>
                <w:sz w:val="24"/>
              </w:rPr>
              <w:t xml:space="preserve">Требование </w:t>
            </w:r>
            <w:r w:rsidRPr="003E13E7">
              <w:rPr>
                <w:rFonts w:ascii="Times New Roman" w:hAnsi="Times New Roman"/>
                <w:b/>
                <w:bCs/>
                <w:sz w:val="24"/>
              </w:rPr>
              <w:br/>
              <w:t>(параметр оценки)</w:t>
            </w:r>
          </w:p>
        </w:tc>
        <w:tc>
          <w:tcPr>
            <w:tcW w:w="3402" w:type="dxa"/>
            <w:vMerge w:val="restart"/>
            <w:shd w:val="clear" w:color="auto" w:fill="D9D9D9"/>
            <w:vAlign w:val="center"/>
          </w:tcPr>
          <w:p w:rsidR="00EC2F10" w:rsidRPr="003E13E7" w:rsidRDefault="00EC2F10" w:rsidP="00EC2F10">
            <w:pPr>
              <w:jc w:val="center"/>
              <w:rPr>
                <w:rFonts w:ascii="Times New Roman" w:hAnsi="Times New Roman"/>
                <w:b/>
                <w:bCs/>
                <w:sz w:val="24"/>
              </w:rPr>
            </w:pPr>
            <w:r w:rsidRPr="003E13E7">
              <w:rPr>
                <w:rFonts w:ascii="Times New Roman" w:hAnsi="Times New Roman"/>
                <w:b/>
                <w:bCs/>
                <w:sz w:val="24"/>
              </w:rPr>
              <w:t>Документы, подтверждающие соответствия требованию</w:t>
            </w:r>
          </w:p>
        </w:tc>
        <w:tc>
          <w:tcPr>
            <w:tcW w:w="992" w:type="dxa"/>
            <w:vMerge w:val="restart"/>
            <w:shd w:val="clear" w:color="auto" w:fill="D9D9D9"/>
            <w:vAlign w:val="center"/>
          </w:tcPr>
          <w:p w:rsidR="00EC2F10" w:rsidRPr="003E13E7" w:rsidRDefault="00EC2F10" w:rsidP="00EC2F10">
            <w:pPr>
              <w:jc w:val="center"/>
              <w:rPr>
                <w:rFonts w:ascii="Times New Roman" w:hAnsi="Times New Roman"/>
                <w:b/>
                <w:bCs/>
                <w:sz w:val="24"/>
              </w:rPr>
            </w:pPr>
            <w:r w:rsidRPr="003E13E7">
              <w:rPr>
                <w:rFonts w:ascii="Times New Roman" w:hAnsi="Times New Roman"/>
                <w:b/>
                <w:bCs/>
                <w:sz w:val="24"/>
              </w:rPr>
              <w:t>Ед. изм.</w:t>
            </w:r>
          </w:p>
        </w:tc>
        <w:tc>
          <w:tcPr>
            <w:tcW w:w="1559" w:type="dxa"/>
            <w:vMerge w:val="restart"/>
            <w:shd w:val="clear" w:color="auto" w:fill="D9D9D9"/>
            <w:vAlign w:val="center"/>
          </w:tcPr>
          <w:p w:rsidR="00EC2F10" w:rsidRPr="003E13E7" w:rsidRDefault="00EC2F10" w:rsidP="00EC2F10">
            <w:pPr>
              <w:jc w:val="center"/>
              <w:rPr>
                <w:rFonts w:ascii="Times New Roman" w:hAnsi="Times New Roman"/>
                <w:b/>
                <w:bCs/>
                <w:sz w:val="24"/>
                <w:u w:val="single"/>
              </w:rPr>
            </w:pPr>
            <w:r w:rsidRPr="003E13E7">
              <w:rPr>
                <w:rFonts w:ascii="Times New Roman" w:hAnsi="Times New Roman"/>
                <w:b/>
                <w:bCs/>
                <w:sz w:val="24"/>
              </w:rPr>
              <w:t>Условия соответствия</w:t>
            </w:r>
          </w:p>
        </w:tc>
      </w:tr>
      <w:tr w:rsidR="00EC2F10" w:rsidRPr="003E13E7" w:rsidTr="000C5A41">
        <w:trPr>
          <w:trHeight w:val="511"/>
          <w:tblHeader/>
        </w:trPr>
        <w:tc>
          <w:tcPr>
            <w:tcW w:w="724" w:type="dxa"/>
            <w:vMerge/>
            <w:shd w:val="clear" w:color="auto" w:fill="D9D9D9"/>
            <w:vAlign w:val="center"/>
          </w:tcPr>
          <w:p w:rsidR="00EC2F10" w:rsidRPr="003E13E7" w:rsidRDefault="00EC2F10" w:rsidP="00EC2F10">
            <w:pPr>
              <w:rPr>
                <w:rFonts w:ascii="Times New Roman" w:hAnsi="Times New Roman"/>
                <w:b/>
                <w:bCs/>
                <w:sz w:val="24"/>
              </w:rPr>
            </w:pPr>
          </w:p>
        </w:tc>
        <w:tc>
          <w:tcPr>
            <w:tcW w:w="3544" w:type="dxa"/>
            <w:vMerge/>
            <w:shd w:val="clear" w:color="auto" w:fill="D9D9D9"/>
            <w:vAlign w:val="center"/>
          </w:tcPr>
          <w:p w:rsidR="00EC2F10" w:rsidRPr="003E13E7" w:rsidRDefault="00EC2F10" w:rsidP="00EC2F10">
            <w:pPr>
              <w:rPr>
                <w:rFonts w:ascii="Times New Roman" w:hAnsi="Times New Roman"/>
                <w:b/>
                <w:bCs/>
                <w:sz w:val="24"/>
              </w:rPr>
            </w:pPr>
          </w:p>
        </w:tc>
        <w:tc>
          <w:tcPr>
            <w:tcW w:w="3402" w:type="dxa"/>
            <w:vMerge/>
            <w:shd w:val="clear" w:color="auto" w:fill="D9D9D9"/>
            <w:vAlign w:val="center"/>
          </w:tcPr>
          <w:p w:rsidR="00EC2F10" w:rsidRPr="003E13E7" w:rsidRDefault="00EC2F10" w:rsidP="00EC2F10">
            <w:pPr>
              <w:rPr>
                <w:rFonts w:ascii="Times New Roman" w:hAnsi="Times New Roman"/>
                <w:b/>
                <w:bCs/>
                <w:sz w:val="24"/>
              </w:rPr>
            </w:pPr>
          </w:p>
        </w:tc>
        <w:tc>
          <w:tcPr>
            <w:tcW w:w="992" w:type="dxa"/>
            <w:vMerge/>
            <w:shd w:val="clear" w:color="auto" w:fill="D9D9D9"/>
            <w:vAlign w:val="center"/>
          </w:tcPr>
          <w:p w:rsidR="00EC2F10" w:rsidRPr="003E13E7" w:rsidRDefault="00EC2F10" w:rsidP="00EC2F10">
            <w:pPr>
              <w:rPr>
                <w:rFonts w:ascii="Times New Roman" w:hAnsi="Times New Roman"/>
                <w:b/>
                <w:bCs/>
                <w:sz w:val="24"/>
              </w:rPr>
            </w:pPr>
          </w:p>
        </w:tc>
        <w:tc>
          <w:tcPr>
            <w:tcW w:w="1559" w:type="dxa"/>
            <w:vMerge/>
            <w:shd w:val="clear" w:color="auto" w:fill="D9D9D9"/>
            <w:vAlign w:val="center"/>
          </w:tcPr>
          <w:p w:rsidR="00EC2F10" w:rsidRPr="003E13E7" w:rsidRDefault="00EC2F10" w:rsidP="00EC2F10">
            <w:pPr>
              <w:rPr>
                <w:rFonts w:ascii="Times New Roman" w:hAnsi="Times New Roman"/>
                <w:b/>
                <w:bCs/>
                <w:sz w:val="24"/>
                <w:u w:val="single"/>
              </w:rPr>
            </w:pPr>
          </w:p>
        </w:tc>
      </w:tr>
      <w:tr w:rsidR="00EC2F10" w:rsidRPr="003E13E7" w:rsidTr="000C5A41">
        <w:trPr>
          <w:trHeight w:val="267"/>
          <w:tblHeader/>
        </w:trPr>
        <w:tc>
          <w:tcPr>
            <w:tcW w:w="724" w:type="dxa"/>
            <w:shd w:val="clear" w:color="auto" w:fill="D9D9D9"/>
            <w:noWrap/>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1</w:t>
            </w:r>
          </w:p>
        </w:tc>
        <w:tc>
          <w:tcPr>
            <w:tcW w:w="3544" w:type="dxa"/>
            <w:shd w:val="clear" w:color="auto" w:fill="D9D9D9"/>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2</w:t>
            </w:r>
          </w:p>
        </w:tc>
        <w:tc>
          <w:tcPr>
            <w:tcW w:w="3402" w:type="dxa"/>
            <w:shd w:val="clear" w:color="auto" w:fill="D9D9D9"/>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3</w:t>
            </w:r>
          </w:p>
        </w:tc>
        <w:tc>
          <w:tcPr>
            <w:tcW w:w="992" w:type="dxa"/>
            <w:shd w:val="clear" w:color="auto" w:fill="D9D9D9"/>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4</w:t>
            </w:r>
          </w:p>
        </w:tc>
        <w:tc>
          <w:tcPr>
            <w:tcW w:w="1559" w:type="dxa"/>
            <w:shd w:val="clear" w:color="auto" w:fill="D9D9D9"/>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5</w:t>
            </w:r>
          </w:p>
        </w:tc>
      </w:tr>
      <w:tr w:rsidR="00EC2F10" w:rsidRPr="003E13E7" w:rsidTr="000C5A41">
        <w:trPr>
          <w:trHeight w:val="3268"/>
        </w:trPr>
        <w:tc>
          <w:tcPr>
            <w:tcW w:w="724" w:type="dxa"/>
            <w:shd w:val="clear" w:color="auto" w:fill="auto"/>
            <w:noWrap/>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lastRenderedPageBreak/>
              <w:t>1</w:t>
            </w:r>
          </w:p>
        </w:tc>
        <w:tc>
          <w:tcPr>
            <w:tcW w:w="3544" w:type="dxa"/>
            <w:shd w:val="clear" w:color="auto" w:fill="auto"/>
            <w:vAlign w:val="center"/>
          </w:tcPr>
          <w:p w:rsidR="00EC2F10" w:rsidRPr="003E13E7" w:rsidRDefault="00EC2F10" w:rsidP="00EC2F10">
            <w:pPr>
              <w:rPr>
                <w:rFonts w:ascii="Times New Roman" w:hAnsi="Times New Roman"/>
                <w:sz w:val="24"/>
              </w:rPr>
            </w:pPr>
            <w:r w:rsidRPr="003E13E7">
              <w:rPr>
                <w:rFonts w:ascii="Times New Roman" w:hAnsi="Times New Roman"/>
                <w:sz w:val="24"/>
              </w:rPr>
              <w:t>Участник закупки должен являться производителем, либо торговым домом производителя, либо официальным дилером производителя.</w:t>
            </w:r>
          </w:p>
        </w:tc>
        <w:tc>
          <w:tcPr>
            <w:tcW w:w="3402" w:type="dxa"/>
            <w:shd w:val="clear" w:color="auto" w:fill="auto"/>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Официальное подтверждение – сертификат (письмо) производителя на фирменном бланке с печатью за подписью руководителя о работе через торговый дом. Либо о наделении полномочиями дилера, либо подтверждение, что он является сертифицированным изготовителем оборудования</w:t>
            </w:r>
          </w:p>
        </w:tc>
        <w:tc>
          <w:tcPr>
            <w:tcW w:w="992" w:type="dxa"/>
            <w:shd w:val="clear" w:color="000000" w:fill="FFFFFF"/>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нет</w:t>
            </w:r>
          </w:p>
        </w:tc>
        <w:tc>
          <w:tcPr>
            <w:tcW w:w="1559" w:type="dxa"/>
            <w:shd w:val="clear" w:color="000000" w:fill="FFFFFF"/>
            <w:vAlign w:val="center"/>
          </w:tcPr>
          <w:p w:rsidR="00EC2F10" w:rsidRPr="003E13E7" w:rsidRDefault="00EC2F10" w:rsidP="00EC2F10">
            <w:pPr>
              <w:jc w:val="center"/>
              <w:rPr>
                <w:rFonts w:ascii="Times New Roman" w:hAnsi="Times New Roman"/>
                <w:sz w:val="24"/>
              </w:rPr>
            </w:pPr>
            <w:proofErr w:type="spellStart"/>
            <w:r w:rsidRPr="003E13E7">
              <w:rPr>
                <w:rFonts w:ascii="Times New Roman" w:hAnsi="Times New Roman"/>
                <w:sz w:val="24"/>
              </w:rPr>
              <w:t>Подтвержде-ние</w:t>
            </w:r>
            <w:proofErr w:type="spellEnd"/>
            <w:r w:rsidRPr="003E13E7">
              <w:rPr>
                <w:rFonts w:ascii="Times New Roman" w:hAnsi="Times New Roman"/>
                <w:sz w:val="24"/>
              </w:rPr>
              <w:t xml:space="preserve"> требований Заказчика </w:t>
            </w:r>
          </w:p>
        </w:tc>
      </w:tr>
      <w:tr w:rsidR="00EC2F10" w:rsidRPr="003E13E7" w:rsidTr="000C5A41">
        <w:trPr>
          <w:trHeight w:val="4662"/>
        </w:trPr>
        <w:tc>
          <w:tcPr>
            <w:tcW w:w="724" w:type="dxa"/>
            <w:shd w:val="clear" w:color="auto" w:fill="auto"/>
            <w:noWrap/>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2</w:t>
            </w:r>
          </w:p>
        </w:tc>
        <w:tc>
          <w:tcPr>
            <w:tcW w:w="3544" w:type="dxa"/>
            <w:shd w:val="clear" w:color="auto" w:fill="auto"/>
            <w:vAlign w:val="center"/>
          </w:tcPr>
          <w:p w:rsidR="00EC2F10" w:rsidRPr="003E13E7" w:rsidRDefault="00EC2F10" w:rsidP="00EC2F10">
            <w:pPr>
              <w:rPr>
                <w:rFonts w:ascii="Times New Roman" w:hAnsi="Times New Roman"/>
                <w:sz w:val="24"/>
              </w:rPr>
            </w:pPr>
            <w:r w:rsidRPr="003E13E7">
              <w:rPr>
                <w:rFonts w:ascii="Times New Roman" w:hAnsi="Times New Roman"/>
                <w:sz w:val="24"/>
              </w:rPr>
              <w:t xml:space="preserve"> - Участник закупки, являющийся производителем, должен обладать опытом изготовления (поставки) товара аналогичного предмету закупки в течение последних 3 х лет, предшествующих дате начала закупочной процедуры;</w:t>
            </w:r>
          </w:p>
          <w:p w:rsidR="00EC2F10" w:rsidRPr="003E13E7" w:rsidRDefault="00EC2F10" w:rsidP="00EC2F10">
            <w:pPr>
              <w:rPr>
                <w:rFonts w:ascii="Times New Roman" w:hAnsi="Times New Roman"/>
                <w:sz w:val="24"/>
              </w:rPr>
            </w:pPr>
            <w:r w:rsidRPr="003E13E7">
              <w:rPr>
                <w:rFonts w:ascii="Times New Roman" w:hAnsi="Times New Roman"/>
                <w:sz w:val="24"/>
              </w:rPr>
              <w:t xml:space="preserve"> - Участник закупки, не являющийся производителем, должен обладать опытом поставки товара аналогичного предмету закупки в течение последних 3 х лет, предшествующих дате начала закупочной процедуры. </w:t>
            </w:r>
          </w:p>
        </w:tc>
        <w:tc>
          <w:tcPr>
            <w:tcW w:w="3402" w:type="dxa"/>
            <w:shd w:val="clear" w:color="auto" w:fill="auto"/>
            <w:vAlign w:val="center"/>
          </w:tcPr>
          <w:p w:rsidR="00EC2F10" w:rsidRPr="003E13E7" w:rsidRDefault="00EC2F10" w:rsidP="00EC2F10">
            <w:pPr>
              <w:jc w:val="center"/>
              <w:rPr>
                <w:rFonts w:ascii="Times New Roman" w:hAnsi="Times New Roman"/>
                <w:sz w:val="24"/>
              </w:rPr>
            </w:pPr>
            <w:proofErr w:type="spellStart"/>
            <w:r w:rsidRPr="003E13E7">
              <w:rPr>
                <w:rFonts w:ascii="Times New Roman" w:hAnsi="Times New Roman"/>
                <w:sz w:val="24"/>
              </w:rPr>
              <w:t>Референц</w:t>
            </w:r>
            <w:proofErr w:type="spellEnd"/>
            <w:r w:rsidRPr="003E13E7">
              <w:rPr>
                <w:rFonts w:ascii="Times New Roman" w:hAnsi="Times New Roman"/>
                <w:sz w:val="24"/>
              </w:rPr>
              <w:t>-лист пр</w:t>
            </w:r>
            <w:bookmarkStart w:id="0" w:name="_GoBack"/>
            <w:bookmarkEnd w:id="0"/>
            <w:r w:rsidRPr="003E13E7">
              <w:rPr>
                <w:rFonts w:ascii="Times New Roman" w:hAnsi="Times New Roman"/>
                <w:sz w:val="24"/>
              </w:rPr>
              <w:t>оизводителя (торгового дома, дилера) по изготовлению/поставке товара аналогичного предмету закупочной процедуры за последние 3 года с разбивкой по годам и за подписью руководителя, заверенного оригинальной печатью.</w:t>
            </w:r>
          </w:p>
        </w:tc>
        <w:tc>
          <w:tcPr>
            <w:tcW w:w="992" w:type="dxa"/>
            <w:shd w:val="clear" w:color="000000" w:fill="FFFFFF"/>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нет</w:t>
            </w:r>
          </w:p>
        </w:tc>
        <w:tc>
          <w:tcPr>
            <w:tcW w:w="1559" w:type="dxa"/>
            <w:shd w:val="clear" w:color="000000" w:fill="FFFFFF"/>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w:t>
            </w:r>
          </w:p>
        </w:tc>
      </w:tr>
    </w:tbl>
    <w:p w:rsidR="00EC2F10" w:rsidRPr="003E13E7" w:rsidRDefault="00EC2F10" w:rsidP="00EC2F10">
      <w:pPr>
        <w:autoSpaceDE w:val="0"/>
        <w:autoSpaceDN w:val="0"/>
        <w:adjustRightInd w:val="0"/>
        <w:jc w:val="both"/>
        <w:rPr>
          <w:rFonts w:ascii="Times New Roman" w:hAnsi="Times New Roman"/>
          <w:sz w:val="24"/>
        </w:rPr>
      </w:pPr>
      <w:r w:rsidRPr="003E13E7">
        <w:rPr>
          <w:rFonts w:ascii="Times New Roman" w:hAnsi="Times New Roman"/>
          <w:sz w:val="24"/>
        </w:rPr>
        <w:t>Инициатор закупки</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EC2F10" w:rsidRPr="003E13E7" w:rsidTr="000C5A41">
        <w:trPr>
          <w:trHeight w:val="435"/>
        </w:trPr>
        <w:tc>
          <w:tcPr>
            <w:tcW w:w="2497" w:type="dxa"/>
            <w:tcBorders>
              <w:bottom w:val="single" w:sz="4" w:space="0" w:color="auto"/>
            </w:tcBorders>
            <w:shd w:val="clear" w:color="auto" w:fill="auto"/>
            <w:vAlign w:val="bottom"/>
          </w:tcPr>
          <w:p w:rsidR="00EC2F10" w:rsidRPr="003E13E7" w:rsidRDefault="00EC2F10" w:rsidP="00EC2F10">
            <w:pPr>
              <w:autoSpaceDE w:val="0"/>
              <w:autoSpaceDN w:val="0"/>
              <w:adjustRightInd w:val="0"/>
              <w:rPr>
                <w:rFonts w:ascii="Times New Roman" w:hAnsi="Times New Roman"/>
                <w:sz w:val="24"/>
              </w:rPr>
            </w:pPr>
          </w:p>
        </w:tc>
        <w:tc>
          <w:tcPr>
            <w:tcW w:w="236" w:type="dxa"/>
            <w:shd w:val="clear" w:color="auto" w:fill="auto"/>
            <w:vAlign w:val="bottom"/>
          </w:tcPr>
          <w:p w:rsidR="00EC2F10" w:rsidRPr="003E13E7" w:rsidRDefault="00EC2F10" w:rsidP="00EC2F10">
            <w:pPr>
              <w:autoSpaceDE w:val="0"/>
              <w:autoSpaceDN w:val="0"/>
              <w:adjustRightInd w:val="0"/>
              <w:rPr>
                <w:rFonts w:ascii="Times New Roman" w:hAnsi="Times New Roman"/>
                <w:sz w:val="24"/>
              </w:rPr>
            </w:pPr>
          </w:p>
        </w:tc>
        <w:tc>
          <w:tcPr>
            <w:tcW w:w="2229" w:type="dxa"/>
            <w:tcBorders>
              <w:bottom w:val="single" w:sz="4" w:space="0" w:color="auto"/>
            </w:tcBorders>
            <w:shd w:val="clear" w:color="auto" w:fill="auto"/>
            <w:vAlign w:val="bottom"/>
          </w:tcPr>
          <w:p w:rsidR="00EC2F10" w:rsidRPr="003E13E7" w:rsidRDefault="00EC2F10" w:rsidP="00EC2F10">
            <w:pPr>
              <w:autoSpaceDE w:val="0"/>
              <w:autoSpaceDN w:val="0"/>
              <w:adjustRightInd w:val="0"/>
              <w:rPr>
                <w:rFonts w:ascii="Times New Roman" w:hAnsi="Times New Roman"/>
                <w:sz w:val="24"/>
              </w:rPr>
            </w:pPr>
          </w:p>
        </w:tc>
        <w:tc>
          <w:tcPr>
            <w:tcW w:w="236" w:type="dxa"/>
            <w:shd w:val="clear" w:color="auto" w:fill="auto"/>
            <w:vAlign w:val="bottom"/>
          </w:tcPr>
          <w:p w:rsidR="00EC2F10" w:rsidRPr="003E13E7" w:rsidRDefault="00EC2F10" w:rsidP="00EC2F10">
            <w:pPr>
              <w:autoSpaceDE w:val="0"/>
              <w:autoSpaceDN w:val="0"/>
              <w:adjustRightInd w:val="0"/>
              <w:rPr>
                <w:rFonts w:ascii="Times New Roman" w:hAnsi="Times New Roman"/>
                <w:sz w:val="24"/>
              </w:rPr>
            </w:pPr>
          </w:p>
        </w:tc>
        <w:tc>
          <w:tcPr>
            <w:tcW w:w="2085" w:type="dxa"/>
            <w:tcBorders>
              <w:bottom w:val="single" w:sz="4" w:space="0" w:color="auto"/>
            </w:tcBorders>
            <w:shd w:val="clear" w:color="auto" w:fill="auto"/>
            <w:vAlign w:val="bottom"/>
          </w:tcPr>
          <w:p w:rsidR="00EC2F10" w:rsidRPr="003E13E7" w:rsidRDefault="00EC2F10" w:rsidP="00EC2F10">
            <w:pPr>
              <w:autoSpaceDE w:val="0"/>
              <w:autoSpaceDN w:val="0"/>
              <w:adjustRightInd w:val="0"/>
              <w:rPr>
                <w:rFonts w:ascii="Times New Roman" w:hAnsi="Times New Roman"/>
                <w:sz w:val="24"/>
              </w:rPr>
            </w:pPr>
          </w:p>
        </w:tc>
        <w:tc>
          <w:tcPr>
            <w:tcW w:w="236" w:type="dxa"/>
            <w:shd w:val="clear" w:color="auto" w:fill="auto"/>
            <w:vAlign w:val="bottom"/>
          </w:tcPr>
          <w:p w:rsidR="00EC2F10" w:rsidRPr="003E13E7" w:rsidRDefault="00EC2F10" w:rsidP="00EC2F10">
            <w:pPr>
              <w:autoSpaceDE w:val="0"/>
              <w:autoSpaceDN w:val="0"/>
              <w:adjustRightInd w:val="0"/>
              <w:rPr>
                <w:rFonts w:ascii="Times New Roman" w:hAnsi="Times New Roman"/>
                <w:sz w:val="24"/>
              </w:rPr>
            </w:pPr>
          </w:p>
        </w:tc>
        <w:tc>
          <w:tcPr>
            <w:tcW w:w="2687" w:type="dxa"/>
            <w:tcBorders>
              <w:bottom w:val="single" w:sz="4" w:space="0" w:color="auto"/>
            </w:tcBorders>
            <w:shd w:val="clear" w:color="auto" w:fill="auto"/>
            <w:vAlign w:val="bottom"/>
          </w:tcPr>
          <w:p w:rsidR="00EC2F10" w:rsidRPr="003E13E7" w:rsidRDefault="00EC2F10" w:rsidP="00EC2F10">
            <w:pPr>
              <w:autoSpaceDE w:val="0"/>
              <w:autoSpaceDN w:val="0"/>
              <w:adjustRightInd w:val="0"/>
              <w:rPr>
                <w:rFonts w:ascii="Times New Roman" w:hAnsi="Times New Roman"/>
                <w:sz w:val="24"/>
              </w:rPr>
            </w:pPr>
            <w:r w:rsidRPr="003E13E7">
              <w:rPr>
                <w:rFonts w:ascii="Times New Roman" w:hAnsi="Times New Roman"/>
                <w:i/>
                <w:iCs/>
                <w:sz w:val="24"/>
              </w:rPr>
              <w:t>«     »</w:t>
            </w:r>
            <w:r w:rsidRPr="003E13E7">
              <w:rPr>
                <w:rFonts w:ascii="Times New Roman" w:hAnsi="Times New Roman"/>
                <w:i/>
                <w:iCs/>
                <w:sz w:val="24"/>
              </w:rPr>
              <w:tab/>
            </w:r>
            <w:r w:rsidRPr="003E13E7">
              <w:rPr>
                <w:rFonts w:ascii="Times New Roman" w:hAnsi="Times New Roman"/>
                <w:i/>
                <w:iCs/>
                <w:sz w:val="24"/>
              </w:rPr>
              <w:tab/>
              <w:t>2018</w:t>
            </w:r>
            <w:r w:rsidRPr="003E13E7">
              <w:rPr>
                <w:rFonts w:ascii="Times New Roman" w:hAnsi="Times New Roman"/>
                <w:i/>
                <w:iCs/>
                <w:sz w:val="24"/>
              </w:rPr>
              <w:tab/>
              <w:t>г.</w:t>
            </w:r>
          </w:p>
        </w:tc>
      </w:tr>
      <w:tr w:rsidR="00EC2F10" w:rsidRPr="003E13E7" w:rsidTr="000C5A41">
        <w:tc>
          <w:tcPr>
            <w:tcW w:w="2497" w:type="dxa"/>
            <w:tcBorders>
              <w:top w:val="single" w:sz="4" w:space="0" w:color="auto"/>
            </w:tcBorders>
            <w:shd w:val="clear" w:color="auto" w:fill="auto"/>
          </w:tcPr>
          <w:p w:rsidR="00EC2F10" w:rsidRPr="003E13E7" w:rsidRDefault="00EC2F10" w:rsidP="00EC2F10">
            <w:pPr>
              <w:jc w:val="center"/>
              <w:rPr>
                <w:rFonts w:ascii="Times New Roman" w:hAnsi="Times New Roman"/>
                <w:b/>
                <w:bCs/>
                <w:sz w:val="24"/>
              </w:rPr>
            </w:pPr>
            <w:r w:rsidRPr="003E13E7">
              <w:rPr>
                <w:rFonts w:ascii="Times New Roman" w:hAnsi="Times New Roman"/>
                <w:bCs/>
                <w:i/>
                <w:iCs/>
                <w:sz w:val="24"/>
              </w:rPr>
              <w:t>(должность)</w:t>
            </w:r>
          </w:p>
        </w:tc>
        <w:tc>
          <w:tcPr>
            <w:tcW w:w="236" w:type="dxa"/>
            <w:shd w:val="clear" w:color="auto" w:fill="auto"/>
          </w:tcPr>
          <w:p w:rsidR="00EC2F10" w:rsidRPr="003E13E7" w:rsidRDefault="00EC2F10" w:rsidP="00EC2F10">
            <w:pPr>
              <w:autoSpaceDE w:val="0"/>
              <w:autoSpaceDN w:val="0"/>
              <w:adjustRightInd w:val="0"/>
              <w:jc w:val="center"/>
              <w:rPr>
                <w:rFonts w:ascii="Times New Roman" w:hAnsi="Times New Roman"/>
                <w:sz w:val="24"/>
              </w:rPr>
            </w:pPr>
          </w:p>
        </w:tc>
        <w:tc>
          <w:tcPr>
            <w:tcW w:w="2229" w:type="dxa"/>
            <w:tcBorders>
              <w:top w:val="single" w:sz="4" w:space="0" w:color="auto"/>
            </w:tcBorders>
            <w:shd w:val="clear" w:color="auto" w:fill="auto"/>
          </w:tcPr>
          <w:p w:rsidR="00EC2F10" w:rsidRPr="003E13E7" w:rsidRDefault="00EC2F10" w:rsidP="00EC2F10">
            <w:pPr>
              <w:widowControl w:val="0"/>
              <w:autoSpaceDE w:val="0"/>
              <w:autoSpaceDN w:val="0"/>
              <w:adjustRightInd w:val="0"/>
              <w:jc w:val="center"/>
              <w:rPr>
                <w:rFonts w:ascii="Times New Roman" w:hAnsi="Times New Roman"/>
                <w:sz w:val="24"/>
              </w:rPr>
            </w:pPr>
            <w:r w:rsidRPr="003E13E7">
              <w:rPr>
                <w:rFonts w:ascii="Times New Roman" w:hAnsi="Times New Roman"/>
                <w:i/>
                <w:iCs/>
                <w:sz w:val="24"/>
              </w:rPr>
              <w:t>(подпись)</w:t>
            </w:r>
          </w:p>
        </w:tc>
        <w:tc>
          <w:tcPr>
            <w:tcW w:w="236" w:type="dxa"/>
            <w:shd w:val="clear" w:color="auto" w:fill="auto"/>
          </w:tcPr>
          <w:p w:rsidR="00EC2F10" w:rsidRPr="003E13E7" w:rsidRDefault="00EC2F10" w:rsidP="00EC2F10">
            <w:pPr>
              <w:autoSpaceDE w:val="0"/>
              <w:autoSpaceDN w:val="0"/>
              <w:adjustRightInd w:val="0"/>
              <w:jc w:val="center"/>
              <w:rPr>
                <w:rFonts w:ascii="Times New Roman" w:hAnsi="Times New Roman"/>
                <w:sz w:val="24"/>
              </w:rPr>
            </w:pPr>
          </w:p>
        </w:tc>
        <w:tc>
          <w:tcPr>
            <w:tcW w:w="2085" w:type="dxa"/>
            <w:tcBorders>
              <w:top w:val="single" w:sz="4" w:space="0" w:color="auto"/>
            </w:tcBorders>
            <w:shd w:val="clear" w:color="auto" w:fill="auto"/>
          </w:tcPr>
          <w:p w:rsidR="00EC2F10" w:rsidRPr="003E13E7" w:rsidRDefault="00EC2F10" w:rsidP="00EC2F10">
            <w:pPr>
              <w:widowControl w:val="0"/>
              <w:autoSpaceDE w:val="0"/>
              <w:autoSpaceDN w:val="0"/>
              <w:adjustRightInd w:val="0"/>
              <w:jc w:val="center"/>
              <w:rPr>
                <w:rFonts w:ascii="Times New Roman" w:hAnsi="Times New Roman"/>
                <w:sz w:val="24"/>
              </w:rPr>
            </w:pPr>
            <w:r w:rsidRPr="003E13E7">
              <w:rPr>
                <w:rFonts w:ascii="Times New Roman" w:hAnsi="Times New Roman"/>
                <w:i/>
                <w:iCs/>
                <w:sz w:val="24"/>
              </w:rPr>
              <w:t>(</w:t>
            </w:r>
            <w:proofErr w:type="spellStart"/>
            <w:r w:rsidRPr="003E13E7">
              <w:rPr>
                <w:rFonts w:ascii="Times New Roman" w:hAnsi="Times New Roman"/>
                <w:i/>
                <w:iCs/>
                <w:sz w:val="24"/>
              </w:rPr>
              <w:t>ф.и.о.</w:t>
            </w:r>
            <w:proofErr w:type="spellEnd"/>
            <w:r w:rsidRPr="003E13E7">
              <w:rPr>
                <w:rFonts w:ascii="Times New Roman" w:hAnsi="Times New Roman"/>
                <w:i/>
                <w:iCs/>
                <w:sz w:val="24"/>
              </w:rPr>
              <w:t>)</w:t>
            </w:r>
          </w:p>
        </w:tc>
        <w:tc>
          <w:tcPr>
            <w:tcW w:w="236" w:type="dxa"/>
            <w:shd w:val="clear" w:color="auto" w:fill="auto"/>
          </w:tcPr>
          <w:p w:rsidR="00EC2F10" w:rsidRPr="003E13E7" w:rsidRDefault="00EC2F10" w:rsidP="00EC2F10">
            <w:pPr>
              <w:widowControl w:val="0"/>
              <w:autoSpaceDE w:val="0"/>
              <w:autoSpaceDN w:val="0"/>
              <w:adjustRightInd w:val="0"/>
              <w:jc w:val="center"/>
              <w:rPr>
                <w:rFonts w:ascii="Times New Roman" w:hAnsi="Times New Roman"/>
                <w:sz w:val="24"/>
              </w:rPr>
            </w:pPr>
          </w:p>
        </w:tc>
        <w:tc>
          <w:tcPr>
            <w:tcW w:w="2687" w:type="dxa"/>
            <w:tcBorders>
              <w:top w:val="single" w:sz="4" w:space="0" w:color="auto"/>
            </w:tcBorders>
            <w:shd w:val="clear" w:color="auto" w:fill="auto"/>
          </w:tcPr>
          <w:p w:rsidR="00EC2F10" w:rsidRPr="003E13E7" w:rsidRDefault="00EC2F10" w:rsidP="00EC2F10">
            <w:pPr>
              <w:autoSpaceDE w:val="0"/>
              <w:autoSpaceDN w:val="0"/>
              <w:adjustRightInd w:val="0"/>
              <w:jc w:val="center"/>
              <w:rPr>
                <w:rFonts w:ascii="Times New Roman" w:hAnsi="Times New Roman"/>
                <w:sz w:val="24"/>
              </w:rPr>
            </w:pPr>
            <w:r w:rsidRPr="003E13E7">
              <w:rPr>
                <w:rFonts w:ascii="Times New Roman" w:hAnsi="Times New Roman"/>
                <w:i/>
                <w:iCs/>
                <w:sz w:val="24"/>
              </w:rPr>
              <w:t>(дата)</w:t>
            </w:r>
          </w:p>
        </w:tc>
      </w:tr>
    </w:tbl>
    <w:p w:rsidR="00EC2F10" w:rsidRPr="003E13E7" w:rsidRDefault="00EC2F10" w:rsidP="00EC2F10">
      <w:pPr>
        <w:rPr>
          <w:rFonts w:ascii="Times New Roman" w:hAnsi="Times New Roman"/>
          <w:sz w:val="24"/>
        </w:rPr>
      </w:pPr>
    </w:p>
    <w:p w:rsidR="000C5A41" w:rsidRDefault="000C5A41">
      <w:pPr>
        <w:spacing w:before="0"/>
        <w:rPr>
          <w:rFonts w:ascii="Times New Roman" w:hAnsi="Times New Roman"/>
          <w:b/>
          <w:sz w:val="24"/>
        </w:rPr>
      </w:pPr>
      <w:r>
        <w:rPr>
          <w:rFonts w:ascii="Times New Roman" w:hAnsi="Times New Roman"/>
          <w:b/>
          <w:sz w:val="24"/>
        </w:rPr>
        <w:br w:type="page"/>
      </w:r>
    </w:p>
    <w:p w:rsidR="00EC2F10" w:rsidRPr="000C5A41" w:rsidRDefault="00EC2F10" w:rsidP="00EC2F10">
      <w:pPr>
        <w:spacing w:before="0"/>
        <w:jc w:val="right"/>
        <w:rPr>
          <w:rFonts w:ascii="Times New Roman" w:hAnsi="Times New Roman"/>
          <w:sz w:val="24"/>
        </w:rPr>
      </w:pPr>
      <w:r w:rsidRPr="000C5A41">
        <w:rPr>
          <w:rFonts w:ascii="Times New Roman" w:hAnsi="Times New Roman"/>
          <w:sz w:val="24"/>
        </w:rPr>
        <w:lastRenderedPageBreak/>
        <w:t>Приложение №2</w:t>
      </w:r>
    </w:p>
    <w:p w:rsidR="00EC2F10" w:rsidRPr="003E13E7" w:rsidRDefault="00EC2F10" w:rsidP="00EC2F10">
      <w:pPr>
        <w:jc w:val="center"/>
        <w:rPr>
          <w:rFonts w:ascii="Times New Roman" w:hAnsi="Times New Roman"/>
          <w:b/>
          <w:sz w:val="24"/>
        </w:rPr>
      </w:pPr>
      <w:r w:rsidRPr="003E13E7">
        <w:rPr>
          <w:rFonts w:ascii="Times New Roman" w:hAnsi="Times New Roman"/>
          <w:b/>
          <w:sz w:val="24"/>
        </w:rPr>
        <w:t>ИЗВЕЩЕНИЕ О СОГЛАСИИ СДЕЛАТЬ ОФЕРТУ</w:t>
      </w:r>
    </w:p>
    <w:p w:rsidR="00EC2F10" w:rsidRPr="000C5A41" w:rsidRDefault="00EC2F10" w:rsidP="00EC2F10">
      <w:pPr>
        <w:jc w:val="both"/>
        <w:rPr>
          <w:rFonts w:ascii="Times New Roman" w:hAnsi="Times New Roman"/>
          <w:szCs w:val="22"/>
        </w:rPr>
      </w:pPr>
      <w:r w:rsidRPr="000C5A41">
        <w:rPr>
          <w:rFonts w:ascii="Times New Roman" w:hAnsi="Times New Roman"/>
          <w:sz w:val="23"/>
          <w:szCs w:val="23"/>
        </w:rPr>
        <w:t xml:space="preserve">1. </w:t>
      </w:r>
      <w:r w:rsidRPr="000C5A41">
        <w:rPr>
          <w:rFonts w:ascii="Times New Roman" w:hAnsi="Times New Roman"/>
          <w:szCs w:val="22"/>
        </w:rPr>
        <w:t xml:space="preserve">Изучив условия предложения делать оферты №    -  -     от </w:t>
      </w:r>
      <w:proofErr w:type="gramStart"/>
      <w:r w:rsidRPr="000C5A41">
        <w:rPr>
          <w:rFonts w:ascii="Times New Roman" w:hAnsi="Times New Roman"/>
          <w:szCs w:val="22"/>
        </w:rPr>
        <w:t xml:space="preserve">  .</w:t>
      </w:r>
      <w:proofErr w:type="gramEnd"/>
      <w:r w:rsidRPr="000C5A41">
        <w:rPr>
          <w:rFonts w:ascii="Times New Roman" w:hAnsi="Times New Roman"/>
          <w:szCs w:val="22"/>
        </w:rPr>
        <w:t xml:space="preserve">  .     г., мы </w:t>
      </w:r>
      <w:r w:rsidRPr="000C5A41">
        <w:rPr>
          <w:rFonts w:ascii="Times New Roman" w:hAnsi="Times New Roman"/>
          <w:b/>
          <w:szCs w:val="22"/>
        </w:rPr>
        <w:t>&lt;наименование организации&gt;</w:t>
      </w:r>
      <w:r w:rsidRPr="000C5A41">
        <w:rPr>
          <w:rFonts w:ascii="Times New Roman" w:hAnsi="Times New Roman"/>
          <w:szCs w:val="22"/>
        </w:rPr>
        <w:t xml:space="preserve"> в лице </w:t>
      </w:r>
      <w:r w:rsidRPr="000C5A41">
        <w:rPr>
          <w:rFonts w:ascii="Times New Roman" w:hAnsi="Times New Roman"/>
          <w:b/>
          <w:szCs w:val="22"/>
        </w:rPr>
        <w:t>&lt;наименование должности руководителя и его Ф.И.О.&gt;</w:t>
      </w:r>
      <w:r w:rsidRPr="000C5A41">
        <w:rPr>
          <w:rFonts w:ascii="Times New Roman" w:hAnsi="Times New Roman"/>
          <w:szCs w:val="22"/>
        </w:rPr>
        <w:t xml:space="preserve"> сообщаем о согласии сделать оферту </w:t>
      </w:r>
      <w:r w:rsidRPr="000C5A41">
        <w:rPr>
          <w:rFonts w:ascii="Times New Roman" w:hAnsi="Times New Roman"/>
          <w:b/>
          <w:szCs w:val="22"/>
        </w:rPr>
        <w:t>№ &lt;исх. номер оферты</w:t>
      </w:r>
      <w:r w:rsidRPr="000C5A41">
        <w:rPr>
          <w:rFonts w:ascii="Times New Roman" w:hAnsi="Times New Roman"/>
          <w:szCs w:val="22"/>
        </w:rPr>
        <w:t>, который указывается один раз и действителен до подведения итогов закупочной процедуры&gt; от &lt;дата оферты&gt;.</w:t>
      </w:r>
    </w:p>
    <w:p w:rsidR="00EC2F10" w:rsidRPr="000C5A41" w:rsidRDefault="00EC2F10" w:rsidP="00EC2F10">
      <w:pPr>
        <w:ind w:firstLine="567"/>
        <w:jc w:val="both"/>
        <w:rPr>
          <w:rFonts w:ascii="Times New Roman" w:hAnsi="Times New Roman"/>
          <w:szCs w:val="22"/>
        </w:rPr>
      </w:pPr>
      <w:r w:rsidRPr="000C5A41">
        <w:rPr>
          <w:rFonts w:ascii="Times New Roman" w:hAnsi="Times New Roman"/>
          <w:szCs w:val="22"/>
        </w:rPr>
        <w:t xml:space="preserve">В случае полного или частичного </w:t>
      </w:r>
      <w:proofErr w:type="gramStart"/>
      <w:r w:rsidRPr="000C5A41">
        <w:rPr>
          <w:rFonts w:ascii="Times New Roman" w:hAnsi="Times New Roman"/>
          <w:szCs w:val="22"/>
        </w:rPr>
        <w:t>отзыва</w:t>
      </w:r>
      <w:proofErr w:type="gramEnd"/>
      <w:r w:rsidRPr="000C5A41">
        <w:rPr>
          <w:rFonts w:ascii="Times New Roman" w:hAnsi="Times New Roman"/>
          <w:szCs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ООО «ЯНОС-</w:t>
      </w:r>
      <w:proofErr w:type="spellStart"/>
      <w:r w:rsidRPr="000C5A41">
        <w:rPr>
          <w:rFonts w:ascii="Times New Roman" w:hAnsi="Times New Roman"/>
          <w:szCs w:val="22"/>
        </w:rPr>
        <w:t>Энерго</w:t>
      </w:r>
      <w:proofErr w:type="spellEnd"/>
      <w:r w:rsidRPr="000C5A41">
        <w:rPr>
          <w:rFonts w:ascii="Times New Roman" w:hAnsi="Times New Roman"/>
          <w:szCs w:val="22"/>
        </w:rPr>
        <w:t>» компенсацию в размере 5% от суммы Оферты. При несвоевременной или неполной выплате компенсации ООО «ЯНОС-</w:t>
      </w:r>
      <w:proofErr w:type="spellStart"/>
      <w:r w:rsidRPr="000C5A41">
        <w:rPr>
          <w:rFonts w:ascii="Times New Roman" w:hAnsi="Times New Roman"/>
          <w:szCs w:val="22"/>
        </w:rPr>
        <w:t>Энерго</w:t>
      </w:r>
      <w:proofErr w:type="spellEnd"/>
      <w:r w:rsidRPr="000C5A41">
        <w:rPr>
          <w:rFonts w:ascii="Times New Roman" w:hAnsi="Times New Roman"/>
          <w:szCs w:val="22"/>
        </w:rPr>
        <w:t>» вправе начислить, а мы обязуемся уплатить пени в размере 0,5% от несвоевременно уплаченной суммы до момента полного погашения.</w:t>
      </w:r>
    </w:p>
    <w:p w:rsidR="00EC2F10" w:rsidRPr="000C5A41" w:rsidRDefault="00EC2F10" w:rsidP="00EC2F10">
      <w:pPr>
        <w:jc w:val="both"/>
        <w:rPr>
          <w:rFonts w:ascii="Times New Roman" w:hAnsi="Times New Roman"/>
          <w:szCs w:val="22"/>
        </w:rPr>
      </w:pPr>
      <w:r w:rsidRPr="000C5A41">
        <w:rPr>
          <w:rFonts w:ascii="Times New Roman" w:hAnsi="Times New Roman"/>
          <w:szCs w:val="22"/>
        </w:rPr>
        <w:t xml:space="preserve">2. Документы, предоставляемые нами в рамках предложения делать оферты №    -  -     от </w:t>
      </w:r>
      <w:proofErr w:type="gramStart"/>
      <w:r w:rsidRPr="000C5A41">
        <w:rPr>
          <w:rFonts w:ascii="Times New Roman" w:hAnsi="Times New Roman"/>
          <w:szCs w:val="22"/>
        </w:rPr>
        <w:t xml:space="preserve">  .</w:t>
      </w:r>
      <w:proofErr w:type="gramEnd"/>
      <w:r w:rsidRPr="000C5A41">
        <w:rPr>
          <w:rFonts w:ascii="Times New Roman" w:hAnsi="Times New Roman"/>
          <w:szCs w:val="22"/>
        </w:rPr>
        <w:t xml:space="preserve">  .     г., как по нашей инициативе, так и в ответ на запросы со стороны ООО «ЯНОС-</w:t>
      </w:r>
      <w:proofErr w:type="spellStart"/>
      <w:r w:rsidRPr="000C5A41">
        <w:rPr>
          <w:rFonts w:ascii="Times New Roman" w:hAnsi="Times New Roman"/>
          <w:szCs w:val="22"/>
        </w:rPr>
        <w:t>Энерго</w:t>
      </w:r>
      <w:proofErr w:type="spellEnd"/>
      <w:r w:rsidRPr="000C5A41">
        <w:rPr>
          <w:rFonts w:ascii="Times New Roman" w:hAnsi="Times New Roman"/>
          <w:szCs w:val="22"/>
        </w:rPr>
        <w:t>», являются неотъемлемой частью нашей оферты.</w:t>
      </w:r>
    </w:p>
    <w:p w:rsidR="00EC2F10" w:rsidRPr="000C5A41" w:rsidRDefault="00EC2F10" w:rsidP="00EC2F10">
      <w:pPr>
        <w:jc w:val="both"/>
        <w:rPr>
          <w:rFonts w:ascii="Times New Roman" w:hAnsi="Times New Roman"/>
          <w:szCs w:val="22"/>
        </w:rPr>
      </w:pPr>
      <w:r w:rsidRPr="000C5A41">
        <w:rPr>
          <w:rFonts w:ascii="Times New Roman" w:hAnsi="Times New Roman"/>
          <w:szCs w:val="22"/>
        </w:rPr>
        <w:t>3. В случае принятия нашей оферты, мы обязуемся заключить с ООО «ЯНОС-</w:t>
      </w:r>
      <w:proofErr w:type="spellStart"/>
      <w:r w:rsidRPr="000C5A41">
        <w:rPr>
          <w:rFonts w:ascii="Times New Roman" w:hAnsi="Times New Roman"/>
          <w:szCs w:val="22"/>
        </w:rPr>
        <w:t>Энерго</w:t>
      </w:r>
      <w:proofErr w:type="spellEnd"/>
      <w:r w:rsidRPr="000C5A41">
        <w:rPr>
          <w:rFonts w:ascii="Times New Roman" w:hAnsi="Times New Roman"/>
          <w:szCs w:val="22"/>
        </w:rPr>
        <w:t xml:space="preserve">» договор на поставку Кабельной продукции для объектов ОАО «Славнефть-ЯНОС» на условиях указанного предложения делать оферты с момента уведомления о принятии нашей оферты. </w:t>
      </w:r>
    </w:p>
    <w:p w:rsidR="00EC2F10" w:rsidRPr="000C5A41" w:rsidRDefault="00EC2F10" w:rsidP="00EC2F10">
      <w:pPr>
        <w:ind w:firstLine="567"/>
        <w:jc w:val="both"/>
        <w:rPr>
          <w:rFonts w:ascii="Times New Roman" w:hAnsi="Times New Roman"/>
          <w:szCs w:val="22"/>
        </w:rPr>
      </w:pPr>
      <w:r w:rsidRPr="000C5A41">
        <w:rPr>
          <w:rFonts w:ascii="Times New Roman" w:hAnsi="Times New Roman"/>
          <w:szCs w:val="22"/>
        </w:rPr>
        <w:t xml:space="preserve">Если по каким-либо причинам мы откажемся </w:t>
      </w:r>
      <w:r w:rsidRPr="000C5A41">
        <w:rPr>
          <w:rFonts w:ascii="Times New Roman" w:hAnsi="Times New Roman"/>
          <w:color w:val="000000"/>
          <w:szCs w:val="22"/>
        </w:rPr>
        <w:t>(уклонимся)</w:t>
      </w:r>
      <w:r w:rsidRPr="000C5A41">
        <w:rPr>
          <w:rFonts w:ascii="Times New Roman" w:hAnsi="Times New Roman"/>
          <w:color w:val="FF0000"/>
          <w:szCs w:val="22"/>
        </w:rPr>
        <w:t xml:space="preserve"> </w:t>
      </w:r>
      <w:r w:rsidRPr="000C5A41">
        <w:rPr>
          <w:rFonts w:ascii="Times New Roman" w:hAnsi="Times New Roman"/>
          <w:szCs w:val="22"/>
        </w:rPr>
        <w:t xml:space="preserve">от подписания договора на предложенных нами в оферте </w:t>
      </w:r>
      <w:r w:rsidRPr="000C5A41">
        <w:rPr>
          <w:rFonts w:ascii="Times New Roman" w:hAnsi="Times New Roman"/>
          <w:b/>
          <w:szCs w:val="22"/>
        </w:rPr>
        <w:t>&lt;номер оферты&gt;</w:t>
      </w:r>
      <w:r w:rsidRPr="000C5A41">
        <w:rPr>
          <w:rFonts w:ascii="Times New Roman" w:hAnsi="Times New Roman"/>
          <w:szCs w:val="22"/>
        </w:rPr>
        <w:t xml:space="preserve"> от </w:t>
      </w:r>
      <w:r w:rsidRPr="000C5A41">
        <w:rPr>
          <w:rFonts w:ascii="Times New Roman" w:hAnsi="Times New Roman"/>
          <w:b/>
          <w:szCs w:val="22"/>
        </w:rPr>
        <w:t xml:space="preserve">&lt;дата оферты&gt; </w:t>
      </w:r>
      <w:r w:rsidRPr="000C5A41">
        <w:rPr>
          <w:rFonts w:ascii="Times New Roman" w:hAnsi="Times New Roman"/>
          <w:szCs w:val="22"/>
        </w:rPr>
        <w:t>условиях после получения уведомления об акцепте оферты со стороны ООО «ЯНОС-</w:t>
      </w:r>
      <w:proofErr w:type="spellStart"/>
      <w:r w:rsidRPr="000C5A41">
        <w:rPr>
          <w:rFonts w:ascii="Times New Roman" w:hAnsi="Times New Roman"/>
          <w:szCs w:val="22"/>
        </w:rPr>
        <w:t>Энерго</w:t>
      </w:r>
      <w:proofErr w:type="spellEnd"/>
      <w:r w:rsidRPr="000C5A41">
        <w:rPr>
          <w:rFonts w:ascii="Times New Roman" w:hAnsi="Times New Roman"/>
          <w:szCs w:val="22"/>
        </w:rPr>
        <w:t>»,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ООО «ЯНОС-</w:t>
      </w:r>
      <w:proofErr w:type="spellStart"/>
      <w:r w:rsidRPr="000C5A41">
        <w:rPr>
          <w:rFonts w:ascii="Times New Roman" w:hAnsi="Times New Roman"/>
          <w:szCs w:val="22"/>
        </w:rPr>
        <w:t>Энерго</w:t>
      </w:r>
      <w:proofErr w:type="spellEnd"/>
      <w:r w:rsidRPr="000C5A41">
        <w:rPr>
          <w:rFonts w:ascii="Times New Roman" w:hAnsi="Times New Roman"/>
          <w:szCs w:val="22"/>
        </w:rPr>
        <w:t xml:space="preserve">» вправе начислить, мы обязаны уплатить, пени в размере 0,5% от несвоевременно уплаченной суммы до момента полного погашения. </w:t>
      </w:r>
    </w:p>
    <w:p w:rsidR="00EC2F10" w:rsidRPr="000C5A41" w:rsidRDefault="00EC2F10" w:rsidP="00EC2F10">
      <w:pPr>
        <w:rPr>
          <w:rFonts w:ascii="Times New Roman" w:hAnsi="Times New Roman"/>
          <w:szCs w:val="22"/>
        </w:rPr>
      </w:pPr>
      <w:r w:rsidRPr="000C5A41">
        <w:rPr>
          <w:rFonts w:ascii="Times New Roman" w:hAnsi="Times New Roman"/>
          <w:szCs w:val="22"/>
        </w:rPr>
        <w:t>4. Сообщаем о себе следующее:</w:t>
      </w:r>
    </w:p>
    <w:p w:rsidR="00EC2F10" w:rsidRPr="000C5A41" w:rsidRDefault="00EC2F10" w:rsidP="00EC2F10">
      <w:pPr>
        <w:ind w:left="540"/>
        <w:rPr>
          <w:rFonts w:ascii="Times New Roman" w:hAnsi="Times New Roman"/>
          <w:szCs w:val="22"/>
        </w:rPr>
      </w:pPr>
      <w:r w:rsidRPr="000C5A41">
        <w:rPr>
          <w:rFonts w:ascii="Times New Roman" w:hAnsi="Times New Roman"/>
          <w:szCs w:val="22"/>
        </w:rPr>
        <w:t xml:space="preserve">Наименование </w:t>
      </w:r>
      <w:proofErr w:type="gramStart"/>
      <w:r w:rsidRPr="000C5A41">
        <w:rPr>
          <w:rFonts w:ascii="Times New Roman" w:hAnsi="Times New Roman"/>
          <w:szCs w:val="22"/>
        </w:rPr>
        <w:t>организации:  _</w:t>
      </w:r>
      <w:proofErr w:type="gramEnd"/>
      <w:r w:rsidRPr="000C5A41">
        <w:rPr>
          <w:rFonts w:ascii="Times New Roman" w:hAnsi="Times New Roman"/>
          <w:szCs w:val="22"/>
        </w:rPr>
        <w:t>_________________________________________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Местонахождение: ___________________________________________________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Почтовый адрес: _____________________________________________________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Телефон, телефакс, электронный адрес: _________________________________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Организационно - правовая форма: ______________________________________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Дата, место и орган регистрации организации: 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Банковские реквизиты: ___________________________________________________________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 xml:space="preserve">БИК__________________________________, </w:t>
      </w:r>
    </w:p>
    <w:p w:rsidR="00EC2F10" w:rsidRPr="000C5A41" w:rsidRDefault="00EC2F10" w:rsidP="00EC2F10">
      <w:pPr>
        <w:ind w:left="540"/>
        <w:rPr>
          <w:rFonts w:ascii="Times New Roman" w:hAnsi="Times New Roman"/>
          <w:szCs w:val="22"/>
        </w:rPr>
      </w:pPr>
      <w:r w:rsidRPr="000C5A41">
        <w:rPr>
          <w:rFonts w:ascii="Times New Roman" w:hAnsi="Times New Roman"/>
          <w:szCs w:val="22"/>
        </w:rPr>
        <w:t>ИНН __________________________________</w:t>
      </w:r>
    </w:p>
    <w:p w:rsidR="00EC2F10" w:rsidRPr="000C5A41" w:rsidRDefault="00EC2F10" w:rsidP="00EC2F10">
      <w:pPr>
        <w:ind w:left="540"/>
        <w:jc w:val="both"/>
        <w:rPr>
          <w:rFonts w:ascii="Times New Roman" w:hAnsi="Times New Roman"/>
          <w:szCs w:val="22"/>
        </w:rPr>
      </w:pPr>
      <w:r w:rsidRPr="000C5A41">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документов_____________________________________</w:t>
      </w:r>
    </w:p>
    <w:p w:rsidR="00EC2F10" w:rsidRPr="000C5A41" w:rsidRDefault="00EC2F10" w:rsidP="00EC2F10">
      <w:pPr>
        <w:jc w:val="both"/>
        <w:rPr>
          <w:rFonts w:ascii="Times New Roman" w:hAnsi="Times New Roman"/>
          <w:szCs w:val="22"/>
        </w:rPr>
      </w:pPr>
      <w:r w:rsidRPr="000C5A41">
        <w:rPr>
          <w:rFonts w:ascii="Times New Roman" w:hAnsi="Times New Roman"/>
          <w:szCs w:val="22"/>
        </w:rPr>
        <w:t>5. Мы признаем право ООО «ЯНОС-</w:t>
      </w:r>
      <w:proofErr w:type="spellStart"/>
      <w:r w:rsidRPr="000C5A41">
        <w:rPr>
          <w:rFonts w:ascii="Times New Roman" w:hAnsi="Times New Roman"/>
          <w:szCs w:val="22"/>
        </w:rPr>
        <w:t>Энерго</w:t>
      </w:r>
      <w:proofErr w:type="spellEnd"/>
      <w:r w:rsidRPr="000C5A41">
        <w:rPr>
          <w:rFonts w:ascii="Times New Roman" w:hAnsi="Times New Roman"/>
          <w:szCs w:val="22"/>
        </w:rPr>
        <w:t>» не акцептовать ни одну из оферт, и в этом случае мы не будем иметь претензий к Тендерной комиссии и ООО «ЯНОС-</w:t>
      </w:r>
      <w:proofErr w:type="spellStart"/>
      <w:r w:rsidRPr="000C5A41">
        <w:rPr>
          <w:rFonts w:ascii="Times New Roman" w:hAnsi="Times New Roman"/>
          <w:szCs w:val="22"/>
        </w:rPr>
        <w:t>Энерго</w:t>
      </w:r>
      <w:proofErr w:type="spellEnd"/>
      <w:r w:rsidRPr="000C5A41">
        <w:rPr>
          <w:rFonts w:ascii="Times New Roman" w:hAnsi="Times New Roman"/>
          <w:szCs w:val="22"/>
        </w:rPr>
        <w:t>»</w:t>
      </w:r>
    </w:p>
    <w:p w:rsidR="00EC2F10" w:rsidRPr="000C5A41" w:rsidRDefault="00EC2F10" w:rsidP="00EC2F10">
      <w:pPr>
        <w:jc w:val="both"/>
        <w:rPr>
          <w:rFonts w:ascii="Times New Roman" w:hAnsi="Times New Roman"/>
          <w:szCs w:val="22"/>
        </w:rPr>
      </w:pPr>
      <w:r w:rsidRPr="000C5A41">
        <w:rPr>
          <w:rFonts w:ascii="Times New Roman" w:hAnsi="Times New Roman"/>
          <w:szCs w:val="22"/>
        </w:rPr>
        <w:t xml:space="preserve">6. Сообщаем, что для оперативного взаимодействия с Тендерной комиссией по всем вопросам, связанным с нашей офертой нами уполномочен </w:t>
      </w:r>
      <w:r w:rsidRPr="000C5A41">
        <w:rPr>
          <w:rFonts w:ascii="Times New Roman" w:hAnsi="Times New Roman"/>
          <w:b/>
          <w:szCs w:val="22"/>
        </w:rPr>
        <w:t>&lt;Ф.И.О., телефон работника организации&gt;</w:t>
      </w:r>
      <w:r w:rsidRPr="000C5A41">
        <w:rPr>
          <w:rFonts w:ascii="Times New Roman" w:hAnsi="Times New Roman"/>
          <w:szCs w:val="22"/>
        </w:rPr>
        <w:t>. _______________________________________________________________</w:t>
      </w:r>
    </w:p>
    <w:p w:rsidR="00EC2F10" w:rsidRPr="000C5A41" w:rsidRDefault="00EC2F10" w:rsidP="00EC2F10">
      <w:pPr>
        <w:rPr>
          <w:rFonts w:ascii="Times New Roman" w:hAnsi="Times New Roman"/>
          <w:szCs w:val="22"/>
        </w:rPr>
      </w:pPr>
      <w:r w:rsidRPr="000C5A41">
        <w:rPr>
          <w:rFonts w:ascii="Times New Roman" w:hAnsi="Times New Roman"/>
          <w:szCs w:val="22"/>
        </w:rPr>
        <w:t>Руководитель</w:t>
      </w:r>
      <w:r w:rsidRPr="000C5A41">
        <w:rPr>
          <w:rFonts w:ascii="Times New Roman" w:hAnsi="Times New Roman"/>
          <w:szCs w:val="22"/>
        </w:rPr>
        <w:tab/>
        <w:t>________________</w:t>
      </w:r>
      <w:r w:rsidRPr="000C5A41">
        <w:rPr>
          <w:rFonts w:ascii="Times New Roman" w:hAnsi="Times New Roman"/>
          <w:szCs w:val="22"/>
        </w:rPr>
        <w:tab/>
        <w:t>/Фамилия И.О./</w:t>
      </w:r>
    </w:p>
    <w:p w:rsidR="00EC2F10" w:rsidRPr="000C5A41" w:rsidRDefault="00EC2F10" w:rsidP="00EC2F10">
      <w:pPr>
        <w:rPr>
          <w:rFonts w:ascii="Times New Roman" w:hAnsi="Times New Roman"/>
          <w:szCs w:val="22"/>
        </w:rPr>
      </w:pPr>
      <w:r w:rsidRPr="000C5A41">
        <w:rPr>
          <w:rFonts w:ascii="Times New Roman" w:hAnsi="Times New Roman"/>
          <w:szCs w:val="22"/>
        </w:rPr>
        <w:tab/>
      </w:r>
      <w:r w:rsidRPr="000C5A41">
        <w:rPr>
          <w:rFonts w:ascii="Times New Roman" w:hAnsi="Times New Roman"/>
          <w:szCs w:val="22"/>
        </w:rPr>
        <w:tab/>
      </w:r>
      <w:r w:rsidRPr="000C5A41">
        <w:rPr>
          <w:rFonts w:ascii="Times New Roman" w:hAnsi="Times New Roman"/>
          <w:szCs w:val="22"/>
        </w:rPr>
        <w:tab/>
      </w:r>
      <w:r w:rsidR="000C5A41" w:rsidRPr="000C5A41">
        <w:rPr>
          <w:rFonts w:ascii="Times New Roman" w:hAnsi="Times New Roman"/>
          <w:szCs w:val="22"/>
        </w:rPr>
        <w:t>(п</w:t>
      </w:r>
      <w:r w:rsidRPr="000C5A41">
        <w:rPr>
          <w:rFonts w:ascii="Times New Roman" w:hAnsi="Times New Roman"/>
          <w:szCs w:val="22"/>
        </w:rPr>
        <w:t>одпись)</w:t>
      </w:r>
    </w:p>
    <w:p w:rsidR="00EC2F10" w:rsidRPr="000C5A41" w:rsidRDefault="00EC2F10" w:rsidP="00EC2F10">
      <w:pPr>
        <w:rPr>
          <w:rFonts w:ascii="Times New Roman" w:hAnsi="Times New Roman"/>
          <w:szCs w:val="22"/>
        </w:rPr>
      </w:pPr>
      <w:r w:rsidRPr="000C5A41">
        <w:rPr>
          <w:rFonts w:ascii="Times New Roman" w:hAnsi="Times New Roman"/>
          <w:szCs w:val="22"/>
        </w:rPr>
        <w:t>Главный бухгалтер</w:t>
      </w:r>
      <w:r w:rsidRPr="000C5A41">
        <w:rPr>
          <w:rFonts w:ascii="Times New Roman" w:hAnsi="Times New Roman"/>
          <w:szCs w:val="22"/>
        </w:rPr>
        <w:tab/>
        <w:t>________________</w:t>
      </w:r>
      <w:r w:rsidRPr="000C5A41">
        <w:rPr>
          <w:rFonts w:ascii="Times New Roman" w:hAnsi="Times New Roman"/>
          <w:szCs w:val="22"/>
        </w:rPr>
        <w:tab/>
        <w:t>/Фамилия И.О./</w:t>
      </w:r>
    </w:p>
    <w:p w:rsidR="00EC2F10" w:rsidRPr="000C5A41" w:rsidRDefault="00EC2F10" w:rsidP="00EC2F10">
      <w:pPr>
        <w:ind w:left="1416" w:firstLine="708"/>
        <w:rPr>
          <w:rFonts w:ascii="Times New Roman" w:hAnsi="Times New Roman"/>
          <w:szCs w:val="22"/>
        </w:rPr>
      </w:pPr>
      <w:r w:rsidRPr="000C5A41">
        <w:rPr>
          <w:rFonts w:ascii="Times New Roman" w:hAnsi="Times New Roman"/>
          <w:szCs w:val="22"/>
        </w:rPr>
        <w:t xml:space="preserve">          (подпись)</w:t>
      </w:r>
    </w:p>
    <w:p w:rsidR="000C5A41" w:rsidRDefault="000C5A41">
      <w:pPr>
        <w:spacing w:before="0"/>
        <w:rPr>
          <w:rFonts w:ascii="Times New Roman" w:hAnsi="Times New Roman"/>
          <w:sz w:val="24"/>
          <w:u w:val="single"/>
        </w:rPr>
      </w:pPr>
      <w:r>
        <w:rPr>
          <w:rFonts w:ascii="Times New Roman" w:hAnsi="Times New Roman"/>
          <w:sz w:val="24"/>
          <w:u w:val="single"/>
        </w:rPr>
        <w:br w:type="page"/>
      </w:r>
    </w:p>
    <w:p w:rsidR="00EC2F10" w:rsidRPr="003E13E7" w:rsidRDefault="00EC2F10" w:rsidP="00EC2F10">
      <w:pPr>
        <w:spacing w:before="240"/>
        <w:rPr>
          <w:rFonts w:ascii="Times New Roman" w:hAnsi="Times New Roman"/>
          <w:sz w:val="24"/>
          <w:u w:val="single"/>
        </w:rPr>
      </w:pPr>
      <w:r w:rsidRPr="003E13E7">
        <w:rPr>
          <w:rFonts w:ascii="Times New Roman" w:hAnsi="Times New Roman"/>
          <w:sz w:val="24"/>
          <w:u w:val="single"/>
        </w:rPr>
        <w:lastRenderedPageBreak/>
        <w:t>На бланке участника закупки</w:t>
      </w:r>
    </w:p>
    <w:p w:rsidR="00EC2F10" w:rsidRPr="000C5A41" w:rsidRDefault="00EC2F10" w:rsidP="00EC2F10">
      <w:pPr>
        <w:spacing w:before="240"/>
        <w:jc w:val="right"/>
        <w:rPr>
          <w:rFonts w:ascii="Times New Roman" w:hAnsi="Times New Roman"/>
          <w:sz w:val="24"/>
          <w:u w:val="single"/>
        </w:rPr>
      </w:pPr>
      <w:r w:rsidRPr="000C5A41">
        <w:rPr>
          <w:rFonts w:ascii="Times New Roman" w:hAnsi="Times New Roman"/>
          <w:sz w:val="24"/>
        </w:rPr>
        <w:t>Приложение №3</w:t>
      </w:r>
    </w:p>
    <w:p w:rsidR="00EC2F10" w:rsidRPr="003E13E7" w:rsidRDefault="00EC2F10" w:rsidP="00EC2F10">
      <w:pPr>
        <w:spacing w:before="160"/>
        <w:rPr>
          <w:rFonts w:ascii="Times New Roman" w:hAnsi="Times New Roman"/>
          <w:sz w:val="24"/>
        </w:rPr>
      </w:pPr>
      <w:r w:rsidRPr="003E13E7">
        <w:rPr>
          <w:rFonts w:ascii="Times New Roman" w:hAnsi="Times New Roman"/>
          <w:sz w:val="24"/>
        </w:rPr>
        <w:t xml:space="preserve">                                                                                         ООО «ЯНОС-</w:t>
      </w:r>
      <w:proofErr w:type="spellStart"/>
      <w:r w:rsidRPr="003E13E7">
        <w:rPr>
          <w:rFonts w:ascii="Times New Roman" w:hAnsi="Times New Roman"/>
          <w:sz w:val="24"/>
        </w:rPr>
        <w:t>Энерго</w:t>
      </w:r>
      <w:proofErr w:type="spellEnd"/>
      <w:r w:rsidRPr="003E13E7">
        <w:rPr>
          <w:rFonts w:ascii="Times New Roman" w:hAnsi="Times New Roman"/>
          <w:sz w:val="24"/>
        </w:rPr>
        <w:t>»</w:t>
      </w:r>
    </w:p>
    <w:p w:rsidR="00EC2F10" w:rsidRPr="003E13E7" w:rsidRDefault="00EC2F10" w:rsidP="00EC2F10">
      <w:pPr>
        <w:ind w:left="5398"/>
        <w:jc w:val="both"/>
        <w:rPr>
          <w:rFonts w:ascii="Times New Roman" w:hAnsi="Times New Roman"/>
          <w:sz w:val="24"/>
        </w:rPr>
      </w:pPr>
      <w:r w:rsidRPr="003E13E7">
        <w:rPr>
          <w:rFonts w:ascii="Times New Roman" w:hAnsi="Times New Roman"/>
          <w:sz w:val="24"/>
        </w:rPr>
        <w:t>Адрес: 150023, г. Ярославль,</w:t>
      </w:r>
    </w:p>
    <w:p w:rsidR="00EC2F10" w:rsidRPr="003E13E7" w:rsidRDefault="00EC2F10" w:rsidP="00EC2F10">
      <w:pPr>
        <w:ind w:left="5398"/>
        <w:jc w:val="both"/>
        <w:rPr>
          <w:rFonts w:ascii="Times New Roman" w:hAnsi="Times New Roman"/>
          <w:sz w:val="24"/>
        </w:rPr>
      </w:pPr>
      <w:r w:rsidRPr="003E13E7">
        <w:rPr>
          <w:rFonts w:ascii="Times New Roman" w:hAnsi="Times New Roman"/>
          <w:sz w:val="24"/>
        </w:rPr>
        <w:t>Московский пр., д.150</w:t>
      </w:r>
    </w:p>
    <w:p w:rsidR="00EC2F10" w:rsidRPr="003E13E7" w:rsidRDefault="00EC2F10" w:rsidP="00EC2F10">
      <w:pPr>
        <w:ind w:left="5400"/>
        <w:jc w:val="both"/>
        <w:rPr>
          <w:rFonts w:ascii="Times New Roman" w:hAnsi="Times New Roman"/>
          <w:sz w:val="24"/>
        </w:rPr>
      </w:pPr>
      <w:r w:rsidRPr="003E13E7">
        <w:rPr>
          <w:rFonts w:ascii="Times New Roman" w:hAnsi="Times New Roman"/>
          <w:sz w:val="24"/>
        </w:rPr>
        <w:t>От____________________________</w:t>
      </w:r>
      <w:r w:rsidRPr="003E13E7">
        <w:rPr>
          <w:rFonts w:ascii="Times New Roman" w:hAnsi="Times New Roman"/>
          <w:sz w:val="24"/>
        </w:rPr>
        <w:br/>
        <w:t xml:space="preserve"> _____________________________</w:t>
      </w:r>
    </w:p>
    <w:p w:rsidR="00EC2F10" w:rsidRPr="003E13E7" w:rsidRDefault="00EC2F10" w:rsidP="00EC2F10">
      <w:pPr>
        <w:jc w:val="center"/>
        <w:rPr>
          <w:rFonts w:ascii="Times New Roman" w:hAnsi="Times New Roman"/>
          <w:sz w:val="24"/>
        </w:rPr>
      </w:pPr>
    </w:p>
    <w:p w:rsidR="00EC2F10" w:rsidRPr="003E13E7" w:rsidRDefault="00EC2F10" w:rsidP="00EC2F10">
      <w:pPr>
        <w:jc w:val="center"/>
        <w:rPr>
          <w:rFonts w:ascii="Times New Roman" w:hAnsi="Times New Roman"/>
          <w:b/>
          <w:sz w:val="24"/>
        </w:rPr>
      </w:pPr>
      <w:r w:rsidRPr="003E13E7">
        <w:rPr>
          <w:rFonts w:ascii="Times New Roman" w:hAnsi="Times New Roman"/>
          <w:b/>
          <w:sz w:val="24"/>
        </w:rPr>
        <w:t>ПРЕДЛОЖЕНИЕ О ЗАКЛЮЧЕНИИ ДОГОВОРА</w:t>
      </w:r>
    </w:p>
    <w:p w:rsidR="00EC2F10" w:rsidRPr="003E13E7" w:rsidRDefault="00EC2F10" w:rsidP="00EC2F10">
      <w:pPr>
        <w:jc w:val="center"/>
        <w:rPr>
          <w:rFonts w:ascii="Times New Roman" w:hAnsi="Times New Roman"/>
          <w:sz w:val="24"/>
        </w:rPr>
      </w:pPr>
      <w:r w:rsidRPr="003E13E7">
        <w:rPr>
          <w:rFonts w:ascii="Times New Roman" w:hAnsi="Times New Roman"/>
          <w:sz w:val="24"/>
        </w:rPr>
        <w:t>(Безотзывная оферта)</w:t>
      </w:r>
    </w:p>
    <w:p w:rsidR="00EC2F10" w:rsidRPr="003E13E7" w:rsidRDefault="00EC2F10" w:rsidP="003E13E7">
      <w:pPr>
        <w:rPr>
          <w:rFonts w:ascii="Times New Roman" w:hAnsi="Times New Roman"/>
          <w:sz w:val="24"/>
        </w:rPr>
      </w:pPr>
      <w:r w:rsidRPr="003E13E7">
        <w:rPr>
          <w:rFonts w:ascii="Times New Roman" w:hAnsi="Times New Roman"/>
          <w:sz w:val="24"/>
        </w:rPr>
        <w:t>№ _________</w:t>
      </w:r>
      <w:r w:rsidRPr="003E13E7">
        <w:rPr>
          <w:rFonts w:ascii="Times New Roman" w:hAnsi="Times New Roman"/>
          <w:sz w:val="24"/>
        </w:rPr>
        <w:tab/>
      </w:r>
      <w:r w:rsidRPr="003E13E7">
        <w:rPr>
          <w:rFonts w:ascii="Times New Roman" w:hAnsi="Times New Roman"/>
          <w:sz w:val="24"/>
        </w:rPr>
        <w:tab/>
      </w:r>
      <w:r w:rsidRPr="003E13E7">
        <w:rPr>
          <w:rFonts w:ascii="Times New Roman" w:hAnsi="Times New Roman"/>
          <w:sz w:val="24"/>
        </w:rPr>
        <w:tab/>
      </w:r>
      <w:r w:rsidRPr="003E13E7">
        <w:rPr>
          <w:rFonts w:ascii="Times New Roman" w:hAnsi="Times New Roman"/>
          <w:sz w:val="24"/>
        </w:rPr>
        <w:tab/>
      </w:r>
      <w:r w:rsidRPr="003E13E7">
        <w:rPr>
          <w:rFonts w:ascii="Times New Roman" w:hAnsi="Times New Roman"/>
          <w:sz w:val="24"/>
        </w:rPr>
        <w:tab/>
      </w:r>
      <w:r w:rsidR="003E13E7">
        <w:rPr>
          <w:rFonts w:ascii="Times New Roman" w:hAnsi="Times New Roman"/>
          <w:sz w:val="24"/>
        </w:rPr>
        <w:t xml:space="preserve"> </w:t>
      </w:r>
      <w:r w:rsidR="003E13E7">
        <w:rPr>
          <w:rFonts w:ascii="Times New Roman" w:hAnsi="Times New Roman"/>
          <w:sz w:val="24"/>
        </w:rPr>
        <w:tab/>
      </w:r>
      <w:r w:rsidRPr="003E13E7">
        <w:rPr>
          <w:rFonts w:ascii="Times New Roman" w:hAnsi="Times New Roman"/>
          <w:sz w:val="24"/>
        </w:rPr>
        <w:tab/>
      </w:r>
      <w:r w:rsidRPr="003E13E7">
        <w:rPr>
          <w:rFonts w:ascii="Times New Roman" w:hAnsi="Times New Roman"/>
          <w:sz w:val="24"/>
        </w:rPr>
        <w:tab/>
        <w:t>«____» _______________</w:t>
      </w:r>
      <w:proofErr w:type="gramStart"/>
      <w:r w:rsidRPr="003E13E7">
        <w:rPr>
          <w:rFonts w:ascii="Times New Roman" w:hAnsi="Times New Roman"/>
          <w:sz w:val="24"/>
        </w:rPr>
        <w:t>_  _</w:t>
      </w:r>
      <w:proofErr w:type="gramEnd"/>
      <w:r w:rsidRPr="003E13E7">
        <w:rPr>
          <w:rFonts w:ascii="Times New Roman" w:hAnsi="Times New Roman"/>
          <w:sz w:val="24"/>
        </w:rPr>
        <w:t>____ г.</w:t>
      </w:r>
    </w:p>
    <w:p w:rsidR="00EC2F10" w:rsidRPr="003E13E7" w:rsidRDefault="00EC2F10" w:rsidP="00EC2F10">
      <w:pPr>
        <w:ind w:firstLine="720"/>
        <w:jc w:val="both"/>
        <w:rPr>
          <w:rFonts w:ascii="Times New Roman" w:hAnsi="Times New Roman"/>
          <w:sz w:val="24"/>
        </w:rPr>
      </w:pPr>
    </w:p>
    <w:p w:rsidR="00EC2F10" w:rsidRPr="003E13E7" w:rsidRDefault="00EC2F10" w:rsidP="003E13E7">
      <w:pPr>
        <w:jc w:val="both"/>
        <w:rPr>
          <w:rFonts w:ascii="Times New Roman" w:hAnsi="Times New Roman"/>
          <w:sz w:val="24"/>
        </w:rPr>
      </w:pPr>
      <w:r w:rsidRPr="003E13E7">
        <w:rPr>
          <w:rFonts w:ascii="Times New Roman" w:hAnsi="Times New Roman"/>
          <w:sz w:val="24"/>
        </w:rPr>
        <w:t>______________________________________________ направляет настоящую оферту</w:t>
      </w:r>
    </w:p>
    <w:p w:rsidR="00EC2F10" w:rsidRPr="003E13E7" w:rsidRDefault="00EC2F10" w:rsidP="000C5A41">
      <w:pPr>
        <w:rPr>
          <w:rFonts w:ascii="Times New Roman" w:hAnsi="Times New Roman"/>
          <w:i/>
          <w:sz w:val="24"/>
        </w:rPr>
      </w:pPr>
      <w:r w:rsidRPr="003E13E7">
        <w:rPr>
          <w:rFonts w:ascii="Times New Roman" w:hAnsi="Times New Roman"/>
          <w:i/>
          <w:sz w:val="18"/>
          <w:szCs w:val="18"/>
        </w:rPr>
        <w:t>(Наименование организации)</w:t>
      </w:r>
    </w:p>
    <w:p w:rsidR="00EC2F10" w:rsidRPr="003E13E7" w:rsidRDefault="00EC2F10" w:rsidP="00EC2F10">
      <w:pPr>
        <w:jc w:val="both"/>
        <w:rPr>
          <w:rFonts w:ascii="Times New Roman" w:hAnsi="Times New Roman"/>
          <w:sz w:val="24"/>
        </w:rPr>
      </w:pPr>
      <w:r w:rsidRPr="003E13E7">
        <w:rPr>
          <w:rFonts w:ascii="Times New Roman" w:hAnsi="Times New Roman"/>
          <w:sz w:val="24"/>
        </w:rPr>
        <w:t>ООО «ЯНОС-</w:t>
      </w:r>
      <w:proofErr w:type="spellStart"/>
      <w:r w:rsidRPr="003E13E7">
        <w:rPr>
          <w:rFonts w:ascii="Times New Roman" w:hAnsi="Times New Roman"/>
          <w:sz w:val="24"/>
        </w:rPr>
        <w:t>Энерго</w:t>
      </w:r>
      <w:proofErr w:type="spellEnd"/>
      <w:r w:rsidRPr="003E13E7">
        <w:rPr>
          <w:rFonts w:ascii="Times New Roman" w:hAnsi="Times New Roman"/>
          <w:sz w:val="24"/>
        </w:rPr>
        <w:t>» с целью заключения договора поставки МТР на следующих условиях:</w:t>
      </w:r>
    </w:p>
    <w:p w:rsidR="00EC2F10" w:rsidRPr="003E13E7" w:rsidRDefault="00EC2F10" w:rsidP="00EC2F10">
      <w:pPr>
        <w:jc w:val="both"/>
        <w:rPr>
          <w:rFonts w:ascii="Times New Roman" w:hAnsi="Times New Roman"/>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6"/>
        <w:gridCol w:w="5963"/>
      </w:tblGrid>
      <w:tr w:rsidR="00EC2F10" w:rsidRPr="003E13E7" w:rsidTr="002674AA">
        <w:tblPrEx>
          <w:tblCellMar>
            <w:top w:w="0" w:type="dxa"/>
            <w:bottom w:w="0" w:type="dxa"/>
          </w:tblCellMar>
        </w:tblPrEx>
        <w:trPr>
          <w:trHeight w:val="639"/>
        </w:trPr>
        <w:tc>
          <w:tcPr>
            <w:tcW w:w="4066"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t xml:space="preserve">Наименование предмета оферты: </w:t>
            </w:r>
          </w:p>
        </w:tc>
        <w:tc>
          <w:tcPr>
            <w:tcW w:w="5963" w:type="dxa"/>
            <w:vAlign w:val="center"/>
          </w:tcPr>
          <w:p w:rsidR="00EC2F10" w:rsidRPr="003E13E7" w:rsidRDefault="00EC2F10" w:rsidP="00EC2F10">
            <w:pPr>
              <w:tabs>
                <w:tab w:val="left" w:pos="3240"/>
              </w:tabs>
              <w:jc w:val="center"/>
              <w:rPr>
                <w:rFonts w:ascii="Times New Roman" w:hAnsi="Times New Roman"/>
                <w:sz w:val="24"/>
              </w:rPr>
            </w:pPr>
            <w:r w:rsidRPr="003E13E7">
              <w:rPr>
                <w:rFonts w:ascii="Times New Roman" w:hAnsi="Times New Roman"/>
                <w:sz w:val="24"/>
              </w:rPr>
              <w:t>КАБЕЛЬ ЛОТ № ____</w:t>
            </w:r>
          </w:p>
        </w:tc>
      </w:tr>
      <w:tr w:rsidR="00EC2F10" w:rsidRPr="003E13E7" w:rsidTr="002674AA">
        <w:tblPrEx>
          <w:tblCellMar>
            <w:top w:w="0" w:type="dxa"/>
            <w:bottom w:w="0" w:type="dxa"/>
          </w:tblCellMar>
        </w:tblPrEx>
        <w:trPr>
          <w:trHeight w:val="3530"/>
        </w:trPr>
        <w:tc>
          <w:tcPr>
            <w:tcW w:w="4066" w:type="dxa"/>
            <w:vAlign w:val="center"/>
          </w:tcPr>
          <w:p w:rsidR="00EC2F10" w:rsidRPr="003E13E7" w:rsidRDefault="00EC2F10" w:rsidP="00EC2F10">
            <w:pPr>
              <w:tabs>
                <w:tab w:val="left" w:pos="2880"/>
                <w:tab w:val="left" w:pos="3240"/>
              </w:tabs>
              <w:rPr>
                <w:rFonts w:ascii="Times New Roman" w:hAnsi="Times New Roman"/>
                <w:sz w:val="24"/>
              </w:rPr>
            </w:pPr>
            <w:r w:rsidRPr="003E13E7">
              <w:rPr>
                <w:rFonts w:ascii="Times New Roman" w:hAnsi="Times New Roman"/>
                <w:sz w:val="24"/>
              </w:rPr>
              <w:t xml:space="preserve">Сроки поставки </w:t>
            </w:r>
            <w:r w:rsidRPr="003E13E7">
              <w:rPr>
                <w:rFonts w:ascii="Times New Roman" w:hAnsi="Times New Roman"/>
                <w:sz w:val="24"/>
                <w:u w:val="single"/>
              </w:rPr>
              <w:t>Товара</w:t>
            </w:r>
          </w:p>
        </w:tc>
        <w:tc>
          <w:tcPr>
            <w:tcW w:w="5963" w:type="dxa"/>
            <w:vAlign w:val="center"/>
          </w:tcPr>
          <w:p w:rsidR="00EC2F10" w:rsidRPr="003E13E7" w:rsidRDefault="00EC2F10" w:rsidP="00EC2F10">
            <w:pPr>
              <w:tabs>
                <w:tab w:val="left" w:pos="3240"/>
              </w:tabs>
              <w:jc w:val="both"/>
              <w:rPr>
                <w:rFonts w:ascii="Times New Roman" w:hAnsi="Times New Roman"/>
                <w:i/>
                <w:sz w:val="24"/>
              </w:rPr>
            </w:pPr>
            <w:r w:rsidRPr="003E13E7">
              <w:rPr>
                <w:rFonts w:ascii="Times New Roman" w:hAnsi="Times New Roman"/>
                <w:i/>
                <w:sz w:val="24"/>
              </w:rPr>
              <w:t>В соответствии со сроками поставки МТР ООО «ЯНОС-</w:t>
            </w:r>
            <w:proofErr w:type="spellStart"/>
            <w:r w:rsidRPr="003E13E7">
              <w:rPr>
                <w:rFonts w:ascii="Times New Roman" w:hAnsi="Times New Roman"/>
                <w:i/>
                <w:sz w:val="24"/>
              </w:rPr>
              <w:t>Энерго</w:t>
            </w:r>
            <w:proofErr w:type="spellEnd"/>
            <w:r w:rsidRPr="003E13E7">
              <w:rPr>
                <w:rFonts w:ascii="Times New Roman" w:hAnsi="Times New Roman"/>
                <w:i/>
                <w:sz w:val="24"/>
              </w:rPr>
              <w:t xml:space="preserve">» (Приложение №1), но не более (____) календарных дней с даты Акцепта оферты, указанной в уведомлении победителю </w:t>
            </w:r>
          </w:p>
          <w:p w:rsidR="00EC2F10" w:rsidRPr="003E13E7" w:rsidRDefault="00EC2F10" w:rsidP="00EC2F10">
            <w:pPr>
              <w:tabs>
                <w:tab w:val="left" w:pos="3240"/>
              </w:tabs>
              <w:jc w:val="both"/>
              <w:rPr>
                <w:rFonts w:ascii="Times New Roman" w:hAnsi="Times New Roman"/>
                <w:i/>
                <w:sz w:val="24"/>
              </w:rPr>
            </w:pPr>
            <w:r w:rsidRPr="003E13E7">
              <w:rPr>
                <w:rFonts w:ascii="Times New Roman" w:hAnsi="Times New Roman"/>
                <w:i/>
                <w:sz w:val="24"/>
              </w:rPr>
              <w:t>(</w:t>
            </w:r>
            <w:r w:rsidRPr="003E13E7">
              <w:rPr>
                <w:rFonts w:ascii="Times New Roman" w:hAnsi="Times New Roman"/>
                <w:sz w:val="24"/>
              </w:rPr>
              <w:t>Формулировку не менять, указать точное количество дней.</w:t>
            </w:r>
            <w:r w:rsidRPr="003E13E7">
              <w:rPr>
                <w:rFonts w:ascii="Times New Roman" w:hAnsi="Times New Roman"/>
                <w:i/>
                <w:sz w:val="24"/>
              </w:rPr>
              <w:t xml:space="preserve"> </w:t>
            </w:r>
          </w:p>
          <w:p w:rsidR="00EC2F10" w:rsidRPr="003E13E7" w:rsidRDefault="00EC2F10" w:rsidP="00EC2F10">
            <w:pPr>
              <w:tabs>
                <w:tab w:val="left" w:pos="3240"/>
              </w:tabs>
              <w:jc w:val="both"/>
              <w:rPr>
                <w:rFonts w:ascii="Times New Roman" w:hAnsi="Times New Roman"/>
                <w:sz w:val="24"/>
              </w:rPr>
            </w:pPr>
            <w:r w:rsidRPr="003E13E7">
              <w:rPr>
                <w:rFonts w:ascii="Times New Roman" w:hAnsi="Times New Roman"/>
                <w:sz w:val="24"/>
              </w:rPr>
              <w:t>В случае отсутствия указания точного количества дней с даты акцепта, сроком поставки будет считаться срок, указанный ООО «ЯНОС-</w:t>
            </w:r>
            <w:proofErr w:type="spellStart"/>
            <w:r w:rsidRPr="003E13E7">
              <w:rPr>
                <w:rFonts w:ascii="Times New Roman" w:hAnsi="Times New Roman"/>
                <w:sz w:val="24"/>
              </w:rPr>
              <w:t>Энерго</w:t>
            </w:r>
            <w:proofErr w:type="spellEnd"/>
            <w:r w:rsidRPr="003E13E7">
              <w:rPr>
                <w:rFonts w:ascii="Times New Roman" w:hAnsi="Times New Roman"/>
                <w:sz w:val="24"/>
              </w:rPr>
              <w:t>» в Приложении №1.</w:t>
            </w:r>
          </w:p>
          <w:p w:rsidR="00EC2F10" w:rsidRPr="003E13E7" w:rsidRDefault="00EC2F10" w:rsidP="00EC2F10">
            <w:pPr>
              <w:tabs>
                <w:tab w:val="left" w:pos="3240"/>
              </w:tabs>
              <w:jc w:val="both"/>
              <w:rPr>
                <w:rFonts w:ascii="Times New Roman" w:hAnsi="Times New Roman"/>
                <w:i/>
                <w:sz w:val="24"/>
              </w:rPr>
            </w:pPr>
            <w:r w:rsidRPr="003E13E7">
              <w:rPr>
                <w:rFonts w:ascii="Times New Roman" w:hAnsi="Times New Roman"/>
                <w:sz w:val="24"/>
              </w:rPr>
              <w:t>В случае необходимости указать количество календарных дней с даты акцепта по каждой позиции.)</w:t>
            </w:r>
          </w:p>
        </w:tc>
      </w:tr>
      <w:tr w:rsidR="00EC2F10" w:rsidRPr="003E13E7" w:rsidTr="002674AA">
        <w:tblPrEx>
          <w:tblCellMar>
            <w:top w:w="0" w:type="dxa"/>
            <w:bottom w:w="0" w:type="dxa"/>
          </w:tblCellMar>
        </w:tblPrEx>
        <w:trPr>
          <w:trHeight w:val="987"/>
        </w:trPr>
        <w:tc>
          <w:tcPr>
            <w:tcW w:w="4066" w:type="dxa"/>
            <w:vAlign w:val="center"/>
          </w:tcPr>
          <w:p w:rsidR="00EC2F10" w:rsidRPr="003E13E7" w:rsidRDefault="00EC2F10" w:rsidP="00EC2F10">
            <w:pPr>
              <w:tabs>
                <w:tab w:val="left" w:pos="2880"/>
                <w:tab w:val="left" w:pos="3240"/>
              </w:tabs>
              <w:rPr>
                <w:rFonts w:ascii="Times New Roman" w:hAnsi="Times New Roman"/>
                <w:sz w:val="24"/>
              </w:rPr>
            </w:pPr>
            <w:r w:rsidRPr="003E13E7">
              <w:rPr>
                <w:rFonts w:ascii="Times New Roman" w:hAnsi="Times New Roman"/>
                <w:sz w:val="24"/>
              </w:rPr>
              <w:t xml:space="preserve">Стоимость товаров в руб. </w:t>
            </w:r>
          </w:p>
          <w:p w:rsidR="00EC2F10" w:rsidRPr="003E13E7" w:rsidRDefault="00EC2F10" w:rsidP="00EC2F10">
            <w:pPr>
              <w:tabs>
                <w:tab w:val="left" w:pos="2880"/>
                <w:tab w:val="left" w:pos="3240"/>
              </w:tabs>
              <w:rPr>
                <w:rFonts w:ascii="Times New Roman" w:hAnsi="Times New Roman"/>
                <w:sz w:val="24"/>
              </w:rPr>
            </w:pPr>
            <w:r w:rsidRPr="003E13E7">
              <w:rPr>
                <w:rFonts w:ascii="Times New Roman" w:hAnsi="Times New Roman"/>
                <w:sz w:val="24"/>
              </w:rPr>
              <w:t>(</w:t>
            </w:r>
            <w:r w:rsidRPr="003E13E7">
              <w:rPr>
                <w:rFonts w:ascii="Times New Roman" w:hAnsi="Times New Roman"/>
                <w:b/>
                <w:sz w:val="24"/>
              </w:rPr>
              <w:t>без НДС</w:t>
            </w:r>
            <w:r w:rsidRPr="003E13E7">
              <w:rPr>
                <w:rFonts w:ascii="Times New Roman" w:hAnsi="Times New Roman"/>
                <w:sz w:val="24"/>
              </w:rPr>
              <w:t xml:space="preserve">  с учетом доставки до станции назначения)</w:t>
            </w:r>
          </w:p>
        </w:tc>
        <w:tc>
          <w:tcPr>
            <w:tcW w:w="5963" w:type="dxa"/>
          </w:tcPr>
          <w:p w:rsidR="00EC2F10" w:rsidRPr="003E13E7" w:rsidRDefault="00EC2F10" w:rsidP="00EC2F10">
            <w:pPr>
              <w:tabs>
                <w:tab w:val="left" w:pos="3240"/>
              </w:tabs>
              <w:jc w:val="both"/>
              <w:rPr>
                <w:rFonts w:ascii="Times New Roman" w:hAnsi="Times New Roman"/>
                <w:sz w:val="24"/>
              </w:rPr>
            </w:pPr>
          </w:p>
        </w:tc>
      </w:tr>
      <w:tr w:rsidR="00EC2F10" w:rsidRPr="003E13E7" w:rsidTr="002674AA">
        <w:tblPrEx>
          <w:tblCellMar>
            <w:top w:w="0" w:type="dxa"/>
            <w:bottom w:w="0" w:type="dxa"/>
          </w:tblCellMar>
        </w:tblPrEx>
        <w:trPr>
          <w:trHeight w:val="973"/>
        </w:trPr>
        <w:tc>
          <w:tcPr>
            <w:tcW w:w="4066" w:type="dxa"/>
            <w:vAlign w:val="center"/>
          </w:tcPr>
          <w:p w:rsidR="00EC2F10" w:rsidRPr="003E13E7" w:rsidRDefault="00EC2F10" w:rsidP="00EC2F10">
            <w:pPr>
              <w:tabs>
                <w:tab w:val="left" w:pos="2880"/>
                <w:tab w:val="left" w:pos="3240"/>
              </w:tabs>
              <w:rPr>
                <w:rFonts w:ascii="Times New Roman" w:hAnsi="Times New Roman"/>
                <w:sz w:val="24"/>
              </w:rPr>
            </w:pPr>
            <w:r w:rsidRPr="003E13E7">
              <w:rPr>
                <w:rFonts w:ascii="Times New Roman" w:hAnsi="Times New Roman"/>
                <w:sz w:val="24"/>
              </w:rPr>
              <w:t>Полная стоимость товаров в руб.</w:t>
            </w:r>
          </w:p>
          <w:p w:rsidR="00EC2F10" w:rsidRPr="003E13E7" w:rsidRDefault="00EC2F10" w:rsidP="00EC2F10">
            <w:pPr>
              <w:tabs>
                <w:tab w:val="left" w:pos="2880"/>
                <w:tab w:val="left" w:pos="3240"/>
              </w:tabs>
              <w:rPr>
                <w:rFonts w:ascii="Times New Roman" w:hAnsi="Times New Roman"/>
                <w:sz w:val="24"/>
              </w:rPr>
            </w:pPr>
            <w:r w:rsidRPr="003E13E7">
              <w:rPr>
                <w:rFonts w:ascii="Times New Roman" w:hAnsi="Times New Roman"/>
                <w:sz w:val="24"/>
              </w:rPr>
              <w:t>(</w:t>
            </w:r>
            <w:r w:rsidRPr="003E13E7">
              <w:rPr>
                <w:rFonts w:ascii="Times New Roman" w:hAnsi="Times New Roman"/>
                <w:b/>
                <w:sz w:val="24"/>
              </w:rPr>
              <w:t>с НДС</w:t>
            </w:r>
            <w:r w:rsidRPr="003E13E7">
              <w:rPr>
                <w:rFonts w:ascii="Times New Roman" w:hAnsi="Times New Roman"/>
                <w:sz w:val="24"/>
              </w:rPr>
              <w:t xml:space="preserve">  с учетом доставки до станции назначения)</w:t>
            </w:r>
          </w:p>
        </w:tc>
        <w:tc>
          <w:tcPr>
            <w:tcW w:w="5963" w:type="dxa"/>
          </w:tcPr>
          <w:p w:rsidR="00EC2F10" w:rsidRPr="003E13E7" w:rsidRDefault="00EC2F10" w:rsidP="00EC2F10">
            <w:pPr>
              <w:tabs>
                <w:tab w:val="left" w:pos="3240"/>
              </w:tabs>
              <w:jc w:val="both"/>
              <w:rPr>
                <w:rFonts w:ascii="Times New Roman" w:hAnsi="Times New Roman"/>
                <w:sz w:val="24"/>
              </w:rPr>
            </w:pPr>
          </w:p>
        </w:tc>
      </w:tr>
      <w:tr w:rsidR="00EC2F10" w:rsidRPr="003E13E7" w:rsidTr="002674AA">
        <w:tblPrEx>
          <w:tblCellMar>
            <w:top w:w="0" w:type="dxa"/>
            <w:bottom w:w="0" w:type="dxa"/>
          </w:tblCellMar>
        </w:tblPrEx>
        <w:trPr>
          <w:trHeight w:val="575"/>
        </w:trPr>
        <w:tc>
          <w:tcPr>
            <w:tcW w:w="10029" w:type="dxa"/>
            <w:gridSpan w:val="2"/>
            <w:vAlign w:val="center"/>
          </w:tcPr>
          <w:p w:rsidR="00EC2F10" w:rsidRPr="003E13E7" w:rsidRDefault="00EC2F10" w:rsidP="00EC2F10">
            <w:pPr>
              <w:tabs>
                <w:tab w:val="left" w:pos="3240"/>
              </w:tabs>
              <w:jc w:val="center"/>
              <w:rPr>
                <w:rFonts w:ascii="Times New Roman" w:hAnsi="Times New Roman"/>
                <w:sz w:val="24"/>
              </w:rPr>
            </w:pPr>
            <w:r w:rsidRPr="003E13E7">
              <w:rPr>
                <w:rFonts w:ascii="Times New Roman" w:hAnsi="Times New Roman"/>
                <w:b/>
                <w:sz w:val="24"/>
              </w:rPr>
              <w:t>&lt;Детализированное предложение представлено в Коммерческом предложении&gt;</w:t>
            </w:r>
          </w:p>
        </w:tc>
      </w:tr>
      <w:tr w:rsidR="00EC2F10" w:rsidRPr="003E13E7" w:rsidTr="002674AA">
        <w:tblPrEx>
          <w:tblCellMar>
            <w:top w:w="0" w:type="dxa"/>
            <w:bottom w:w="0" w:type="dxa"/>
          </w:tblCellMar>
        </w:tblPrEx>
        <w:trPr>
          <w:trHeight w:val="624"/>
        </w:trPr>
        <w:tc>
          <w:tcPr>
            <w:tcW w:w="4066"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t>Наличие скидок или условия их получения</w:t>
            </w:r>
          </w:p>
        </w:tc>
        <w:tc>
          <w:tcPr>
            <w:tcW w:w="5963" w:type="dxa"/>
            <w:vAlign w:val="center"/>
          </w:tcPr>
          <w:p w:rsidR="00EC2F10" w:rsidRPr="003E13E7" w:rsidRDefault="00EC2F10" w:rsidP="00EC2F10">
            <w:pPr>
              <w:tabs>
                <w:tab w:val="left" w:pos="3240"/>
              </w:tabs>
              <w:rPr>
                <w:rFonts w:ascii="Times New Roman" w:hAnsi="Times New Roman"/>
                <w:sz w:val="24"/>
              </w:rPr>
            </w:pPr>
          </w:p>
        </w:tc>
      </w:tr>
      <w:tr w:rsidR="00EC2F10" w:rsidRPr="003E13E7" w:rsidTr="002674AA">
        <w:tblPrEx>
          <w:tblCellMar>
            <w:top w:w="0" w:type="dxa"/>
            <w:bottom w:w="0" w:type="dxa"/>
          </w:tblCellMar>
        </w:tblPrEx>
        <w:trPr>
          <w:trHeight w:val="849"/>
        </w:trPr>
        <w:tc>
          <w:tcPr>
            <w:tcW w:w="4066"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lastRenderedPageBreak/>
              <w:t>&lt;Базисные условия поставки&gt;</w:t>
            </w:r>
          </w:p>
        </w:tc>
        <w:tc>
          <w:tcPr>
            <w:tcW w:w="5963"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t>Поставка до склада Покупателя г. Ярославль, Московский проспект, дом 150.</w:t>
            </w:r>
          </w:p>
          <w:p w:rsidR="00EC2F10" w:rsidRPr="003E13E7" w:rsidRDefault="00EC2F10" w:rsidP="00EC2F10">
            <w:pPr>
              <w:tabs>
                <w:tab w:val="left" w:pos="3240"/>
              </w:tabs>
              <w:rPr>
                <w:rFonts w:ascii="Times New Roman" w:hAnsi="Times New Roman"/>
                <w:sz w:val="24"/>
              </w:rPr>
            </w:pPr>
          </w:p>
        </w:tc>
      </w:tr>
      <w:tr w:rsidR="00EC2F10" w:rsidRPr="003E13E7" w:rsidTr="002674AA">
        <w:tblPrEx>
          <w:tblCellMar>
            <w:top w:w="0" w:type="dxa"/>
            <w:bottom w:w="0" w:type="dxa"/>
          </w:tblCellMar>
        </w:tblPrEx>
        <w:trPr>
          <w:trHeight w:val="2159"/>
        </w:trPr>
        <w:tc>
          <w:tcPr>
            <w:tcW w:w="4066"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t>&lt;Условия оплаты&gt;</w:t>
            </w:r>
          </w:p>
        </w:tc>
        <w:tc>
          <w:tcPr>
            <w:tcW w:w="5963" w:type="dxa"/>
            <w:vAlign w:val="center"/>
          </w:tcPr>
          <w:p w:rsidR="00EC2F10" w:rsidRPr="003E13E7" w:rsidRDefault="00EC2F10" w:rsidP="00EC2F10">
            <w:pPr>
              <w:tabs>
                <w:tab w:val="left" w:pos="978"/>
              </w:tabs>
              <w:spacing w:after="100"/>
              <w:jc w:val="both"/>
              <w:rPr>
                <w:rFonts w:ascii="Times New Roman" w:hAnsi="Times New Roman"/>
                <w:sz w:val="24"/>
              </w:rPr>
            </w:pPr>
            <w:r w:rsidRPr="003E13E7">
              <w:rPr>
                <w:rFonts w:ascii="Times New Roman" w:hAnsi="Times New Roman"/>
                <w:sz w:val="24"/>
              </w:rPr>
              <w:t>Оплата за Товар производится Покупателем в течение &lt;_90_&gt; календарных дней со дня надлежащего исполнения Поставщиком принятых на себя обязательств.</w:t>
            </w:r>
          </w:p>
          <w:p w:rsidR="00EC2F10" w:rsidRPr="003E13E7" w:rsidRDefault="00EC2F10" w:rsidP="00EC2F10">
            <w:pPr>
              <w:tabs>
                <w:tab w:val="left" w:pos="978"/>
              </w:tabs>
              <w:spacing w:after="100"/>
              <w:jc w:val="both"/>
              <w:rPr>
                <w:rFonts w:ascii="Times New Roman" w:hAnsi="Times New Roman"/>
                <w:sz w:val="24"/>
              </w:rPr>
            </w:pPr>
            <w:r w:rsidRPr="003E13E7">
              <w:rPr>
                <w:rFonts w:ascii="Times New Roman" w:hAnsi="Times New Roman"/>
                <w:sz w:val="24"/>
              </w:rPr>
              <w:t>В случае, если стоимость Товара выражена в иностранной валюте, оплата Товара производится в рублях РФ по курсу Банка России на дату отгрузки Товара.</w:t>
            </w:r>
          </w:p>
        </w:tc>
      </w:tr>
      <w:tr w:rsidR="00EC2F10" w:rsidRPr="003E13E7" w:rsidTr="002674AA">
        <w:tblPrEx>
          <w:tblCellMar>
            <w:top w:w="0" w:type="dxa"/>
            <w:bottom w:w="0" w:type="dxa"/>
          </w:tblCellMar>
        </w:tblPrEx>
        <w:trPr>
          <w:trHeight w:val="403"/>
        </w:trPr>
        <w:tc>
          <w:tcPr>
            <w:tcW w:w="4066"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t>Опцион (+/ – 30 %)</w:t>
            </w:r>
          </w:p>
        </w:tc>
        <w:tc>
          <w:tcPr>
            <w:tcW w:w="5963" w:type="dxa"/>
            <w:vAlign w:val="center"/>
          </w:tcPr>
          <w:p w:rsidR="00EC2F10" w:rsidRPr="003E13E7" w:rsidRDefault="00EC2F10" w:rsidP="00EC2F10">
            <w:pPr>
              <w:tabs>
                <w:tab w:val="left" w:pos="978"/>
              </w:tabs>
              <w:jc w:val="center"/>
              <w:rPr>
                <w:rFonts w:ascii="Times New Roman" w:hAnsi="Times New Roman"/>
                <w:i/>
                <w:sz w:val="24"/>
              </w:rPr>
            </w:pPr>
            <w:r w:rsidRPr="003E13E7">
              <w:rPr>
                <w:rFonts w:ascii="Times New Roman" w:hAnsi="Times New Roman"/>
                <w:i/>
                <w:sz w:val="24"/>
              </w:rPr>
              <w:t>+ / –  30%</w:t>
            </w:r>
          </w:p>
        </w:tc>
      </w:tr>
      <w:tr w:rsidR="00EC2F10" w:rsidRPr="003E13E7" w:rsidTr="000C5A41">
        <w:tblPrEx>
          <w:tblCellMar>
            <w:top w:w="0" w:type="dxa"/>
            <w:bottom w:w="0" w:type="dxa"/>
          </w:tblCellMar>
        </w:tblPrEx>
        <w:trPr>
          <w:trHeight w:val="1389"/>
        </w:trPr>
        <w:tc>
          <w:tcPr>
            <w:tcW w:w="4066"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t xml:space="preserve">&lt;Гарантийный срок для Товара </w:t>
            </w:r>
          </w:p>
          <w:p w:rsidR="00EC2F10" w:rsidRPr="003E13E7" w:rsidRDefault="00EC2F10" w:rsidP="00EC2F10">
            <w:pPr>
              <w:tabs>
                <w:tab w:val="left" w:pos="3240"/>
              </w:tabs>
              <w:rPr>
                <w:rFonts w:ascii="Times New Roman" w:hAnsi="Times New Roman"/>
                <w:sz w:val="24"/>
              </w:rPr>
            </w:pPr>
            <w:r w:rsidRPr="003E13E7">
              <w:rPr>
                <w:rFonts w:ascii="Times New Roman" w:hAnsi="Times New Roman"/>
                <w:b/>
                <w:sz w:val="24"/>
              </w:rPr>
              <w:t>из Лотов № 1,2,3.</w:t>
            </w:r>
            <w:r w:rsidRPr="003E13E7">
              <w:rPr>
                <w:rFonts w:ascii="Times New Roman" w:hAnsi="Times New Roman"/>
                <w:sz w:val="24"/>
              </w:rPr>
              <w:t>&gt;</w:t>
            </w:r>
          </w:p>
        </w:tc>
        <w:tc>
          <w:tcPr>
            <w:tcW w:w="5963" w:type="dxa"/>
            <w:vAlign w:val="center"/>
          </w:tcPr>
          <w:p w:rsidR="00EC2F10" w:rsidRPr="003E13E7" w:rsidRDefault="00EC2F10" w:rsidP="00EC2F10">
            <w:pPr>
              <w:tabs>
                <w:tab w:val="left" w:pos="978"/>
              </w:tabs>
              <w:jc w:val="both"/>
              <w:rPr>
                <w:rFonts w:ascii="Times New Roman" w:hAnsi="Times New Roman"/>
                <w:sz w:val="24"/>
              </w:rPr>
            </w:pPr>
            <w:r w:rsidRPr="003E13E7">
              <w:rPr>
                <w:rFonts w:ascii="Times New Roman" w:hAnsi="Times New Roman"/>
                <w:sz w:val="24"/>
              </w:rPr>
              <w:t>Гарантийный срок на эксплуатацию Товара составляет:</w:t>
            </w:r>
          </w:p>
          <w:p w:rsidR="00EC2F10" w:rsidRPr="003E13E7" w:rsidRDefault="00EC2F10" w:rsidP="00EC2F10">
            <w:pPr>
              <w:tabs>
                <w:tab w:val="left" w:pos="978"/>
              </w:tabs>
              <w:jc w:val="both"/>
              <w:rPr>
                <w:rFonts w:ascii="Times New Roman" w:hAnsi="Times New Roman"/>
                <w:sz w:val="24"/>
              </w:rPr>
            </w:pPr>
            <w:r w:rsidRPr="003E13E7">
              <w:rPr>
                <w:rFonts w:ascii="Times New Roman" w:hAnsi="Times New Roman"/>
                <w:sz w:val="24"/>
              </w:rPr>
              <w:t>– не менее 5 лет с даты ввода в эксплуатацию;</w:t>
            </w:r>
          </w:p>
          <w:p w:rsidR="00EC2F10" w:rsidRPr="003E13E7" w:rsidRDefault="00EC2F10" w:rsidP="00EC2F10">
            <w:pPr>
              <w:tabs>
                <w:tab w:val="left" w:pos="978"/>
              </w:tabs>
              <w:jc w:val="both"/>
              <w:rPr>
                <w:rFonts w:ascii="Times New Roman" w:hAnsi="Times New Roman"/>
                <w:sz w:val="24"/>
              </w:rPr>
            </w:pPr>
            <w:r w:rsidRPr="003E13E7">
              <w:rPr>
                <w:rFonts w:ascii="Times New Roman" w:hAnsi="Times New Roman"/>
                <w:sz w:val="24"/>
              </w:rPr>
              <w:t>– Товар не был в эксплуатации и выпущен не ранее &lt;_6_&gt; месяцев от даты заключения Договора.</w:t>
            </w:r>
          </w:p>
        </w:tc>
      </w:tr>
      <w:tr w:rsidR="00EC2F10" w:rsidRPr="003E13E7" w:rsidTr="002674AA">
        <w:tblPrEx>
          <w:tblCellMar>
            <w:top w:w="0" w:type="dxa"/>
            <w:bottom w:w="0" w:type="dxa"/>
          </w:tblCellMar>
        </w:tblPrEx>
        <w:trPr>
          <w:trHeight w:val="599"/>
        </w:trPr>
        <w:tc>
          <w:tcPr>
            <w:tcW w:w="4066"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t>&lt;Дополнительные условия&gt;</w:t>
            </w:r>
          </w:p>
        </w:tc>
        <w:tc>
          <w:tcPr>
            <w:tcW w:w="5963" w:type="dxa"/>
          </w:tcPr>
          <w:p w:rsidR="00EC2F10" w:rsidRPr="003E13E7" w:rsidRDefault="00EC2F10" w:rsidP="00EC2F10">
            <w:pPr>
              <w:tabs>
                <w:tab w:val="left" w:pos="3240"/>
              </w:tabs>
              <w:jc w:val="both"/>
              <w:rPr>
                <w:rFonts w:ascii="Times New Roman" w:hAnsi="Times New Roman"/>
                <w:sz w:val="24"/>
              </w:rPr>
            </w:pPr>
          </w:p>
        </w:tc>
      </w:tr>
    </w:tbl>
    <w:p w:rsidR="00EC2F10" w:rsidRPr="003E13E7" w:rsidRDefault="00EC2F10" w:rsidP="000C5A41">
      <w:pPr>
        <w:numPr>
          <w:ilvl w:val="0"/>
          <w:numId w:val="30"/>
        </w:numPr>
        <w:spacing w:after="80"/>
        <w:ind w:left="284" w:hanging="284"/>
        <w:jc w:val="both"/>
        <w:rPr>
          <w:rFonts w:ascii="Times New Roman" w:hAnsi="Times New Roman"/>
          <w:sz w:val="24"/>
        </w:rPr>
      </w:pPr>
      <w:r w:rsidRPr="003E13E7">
        <w:rPr>
          <w:rFonts w:ascii="Times New Roman" w:hAnsi="Times New Roman"/>
          <w:sz w:val="24"/>
        </w:rPr>
        <w:t>Настоящее предложение может быть акцептовано до «31» марта 2018 г. (включительно).</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Настоящее предложение не может быть отозвано и является безотзывной офертой.</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 xml:space="preserve">Настоящая оферта может быть акцептована не более одного раза. </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Акцепт не может содержать условий, отличных от настоящей оферты. Акцепт части товаров /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Дата, указанная в уведомлении победителю, является датой акцепта оферты и датой заключения договора.</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ООО «ЯНОС-</w:t>
      </w:r>
      <w:proofErr w:type="spellStart"/>
      <w:r w:rsidRPr="003E13E7">
        <w:rPr>
          <w:rFonts w:ascii="Times New Roman" w:hAnsi="Times New Roman"/>
          <w:sz w:val="24"/>
        </w:rPr>
        <w:t>Энерго</w:t>
      </w:r>
      <w:proofErr w:type="spellEnd"/>
      <w:r w:rsidRPr="003E13E7">
        <w:rPr>
          <w:rFonts w:ascii="Times New Roman" w:hAnsi="Times New Roman"/>
          <w:sz w:val="24"/>
        </w:rPr>
        <w:t>». Так же мы признаем право ООО «ЯНОС-</w:t>
      </w:r>
      <w:proofErr w:type="spellStart"/>
      <w:r w:rsidRPr="003E13E7">
        <w:rPr>
          <w:rFonts w:ascii="Times New Roman" w:hAnsi="Times New Roman"/>
          <w:sz w:val="24"/>
        </w:rPr>
        <w:t>Энерго</w:t>
      </w:r>
      <w:proofErr w:type="spellEnd"/>
      <w:r w:rsidRPr="003E13E7">
        <w:rPr>
          <w:rFonts w:ascii="Times New Roman" w:hAnsi="Times New Roman"/>
          <w:sz w:val="24"/>
        </w:rPr>
        <w:t>» не рассматривать поданную нами оферту в случае направления нами протокола разногласий к проекту договора/контракта ООО «ЯНОС-</w:t>
      </w:r>
      <w:proofErr w:type="spellStart"/>
      <w:r w:rsidRPr="003E13E7">
        <w:rPr>
          <w:rFonts w:ascii="Times New Roman" w:hAnsi="Times New Roman"/>
          <w:sz w:val="24"/>
        </w:rPr>
        <w:t>Энерго</w:t>
      </w:r>
      <w:proofErr w:type="spellEnd"/>
      <w:r w:rsidRPr="003E13E7">
        <w:rPr>
          <w:rFonts w:ascii="Times New Roman" w:hAnsi="Times New Roman"/>
          <w:sz w:val="24"/>
        </w:rPr>
        <w:t xml:space="preserve">». </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Более подробные условия оферты содержатся в приложениях, являющихся неотъемлемой частью оферты. В случаях каких-либо разночтений и противоречий между данными, указанными в настоящем предложении, и данными, указанными в приложениях, являющихся неотъемлемой частью оферты, надлежащими и верными считаются указанные в настоящем предложении данные.</w:t>
      </w:r>
    </w:p>
    <w:p w:rsidR="003E13E7" w:rsidRPr="003E13E7" w:rsidRDefault="003E13E7" w:rsidP="003E13E7">
      <w:pPr>
        <w:pStyle w:val="ac"/>
        <w:rPr>
          <w:rFonts w:ascii="Times New Roman" w:hAnsi="Times New Roman"/>
          <w:sz w:val="24"/>
        </w:rPr>
      </w:pPr>
      <w:proofErr w:type="gramStart"/>
      <w:r w:rsidRPr="003E13E7">
        <w:rPr>
          <w:rFonts w:ascii="Times New Roman" w:hAnsi="Times New Roman"/>
          <w:sz w:val="24"/>
        </w:rPr>
        <w:t>Подпись:  _</w:t>
      </w:r>
      <w:proofErr w:type="gramEnd"/>
      <w:r w:rsidRPr="003E13E7">
        <w:rPr>
          <w:rFonts w:ascii="Times New Roman" w:hAnsi="Times New Roman"/>
          <w:sz w:val="24"/>
        </w:rPr>
        <w:t>_______________________________ /Должность, Фамилия И.О./</w:t>
      </w:r>
    </w:p>
    <w:p w:rsidR="003E13E7" w:rsidRPr="003E13E7" w:rsidRDefault="003E13E7" w:rsidP="003E13E7">
      <w:pPr>
        <w:pStyle w:val="ac"/>
        <w:jc w:val="both"/>
        <w:rPr>
          <w:rFonts w:ascii="Times New Roman" w:hAnsi="Times New Roman"/>
          <w:sz w:val="24"/>
        </w:rPr>
      </w:pPr>
      <w:r w:rsidRPr="003E13E7">
        <w:rPr>
          <w:rFonts w:ascii="Times New Roman" w:hAnsi="Times New Roman"/>
          <w:sz w:val="24"/>
        </w:rPr>
        <w:tab/>
      </w:r>
      <w:r w:rsidRPr="003E13E7">
        <w:rPr>
          <w:rFonts w:ascii="Times New Roman" w:hAnsi="Times New Roman"/>
          <w:sz w:val="24"/>
        </w:rPr>
        <w:tab/>
      </w:r>
      <w:r w:rsidRPr="003E13E7">
        <w:rPr>
          <w:rFonts w:ascii="Times New Roman" w:hAnsi="Times New Roman"/>
          <w:sz w:val="24"/>
        </w:rPr>
        <w:tab/>
      </w:r>
      <w:r w:rsidRPr="003E13E7">
        <w:rPr>
          <w:rFonts w:ascii="Times New Roman" w:hAnsi="Times New Roman"/>
          <w:sz w:val="24"/>
        </w:rPr>
        <w:tab/>
        <w:t>МП</w:t>
      </w:r>
    </w:p>
    <w:p w:rsidR="003E13E7" w:rsidRPr="003E13E7" w:rsidRDefault="003E13E7" w:rsidP="003E13E7">
      <w:pPr>
        <w:spacing w:before="0" w:after="80"/>
        <w:ind w:left="284"/>
        <w:jc w:val="both"/>
        <w:rPr>
          <w:rFonts w:ascii="Times New Roman" w:hAnsi="Times New Roman"/>
          <w:sz w:val="24"/>
        </w:rPr>
      </w:pPr>
    </w:p>
    <w:p w:rsidR="000C5A41" w:rsidRDefault="000C5A41">
      <w:pPr>
        <w:spacing w:before="0"/>
        <w:rPr>
          <w:rFonts w:ascii="Times New Roman" w:hAnsi="Times New Roman"/>
          <w:sz w:val="24"/>
        </w:rPr>
      </w:pPr>
      <w:r>
        <w:rPr>
          <w:rFonts w:ascii="Times New Roman" w:hAnsi="Times New Roman"/>
          <w:sz w:val="24"/>
        </w:rPr>
        <w:br w:type="page"/>
      </w:r>
    </w:p>
    <w:p w:rsidR="00EB45DD" w:rsidRPr="003E13E7" w:rsidRDefault="003E13E7" w:rsidP="003E13E7">
      <w:pPr>
        <w:ind w:left="284"/>
        <w:jc w:val="right"/>
        <w:rPr>
          <w:rFonts w:ascii="Times New Roman" w:hAnsi="Times New Roman"/>
          <w:sz w:val="24"/>
        </w:rPr>
      </w:pPr>
      <w:r w:rsidRPr="003E13E7">
        <w:rPr>
          <w:rFonts w:ascii="Times New Roman" w:hAnsi="Times New Roman"/>
          <w:sz w:val="24"/>
        </w:rPr>
        <w:lastRenderedPageBreak/>
        <w:t>Приложение №5</w:t>
      </w:r>
    </w:p>
    <w:p w:rsidR="00EB45DD" w:rsidRPr="003E13E7" w:rsidRDefault="00EB45DD" w:rsidP="003E13E7">
      <w:pPr>
        <w:widowControl w:val="0"/>
        <w:autoSpaceDE w:val="0"/>
        <w:autoSpaceDN w:val="0"/>
        <w:adjustRightInd w:val="0"/>
        <w:ind w:left="360"/>
        <w:jc w:val="center"/>
        <w:rPr>
          <w:rFonts w:ascii="Times New Roman" w:hAnsi="Times New Roman"/>
          <w:sz w:val="24"/>
        </w:rPr>
      </w:pPr>
      <w:r w:rsidRPr="003E13E7">
        <w:rPr>
          <w:rFonts w:ascii="Times New Roman" w:hAnsi="Times New Roman"/>
          <w:sz w:val="24"/>
        </w:rPr>
        <w:t>Перечень аффилированных организаций</w:t>
      </w:r>
    </w:p>
    <w:p w:rsidR="00EB45DD" w:rsidRPr="003E13E7" w:rsidRDefault="00EB45DD" w:rsidP="003E13E7">
      <w:pPr>
        <w:widowControl w:val="0"/>
        <w:autoSpaceDE w:val="0"/>
        <w:autoSpaceDN w:val="0"/>
        <w:adjustRightInd w:val="0"/>
        <w:ind w:left="360"/>
        <w:rPr>
          <w:rFonts w:ascii="Times New Roman" w:hAnsi="Times New Roman"/>
          <w:sz w:val="24"/>
        </w:rPr>
      </w:pPr>
    </w:p>
    <w:p w:rsidR="00EB45DD" w:rsidRPr="003E13E7" w:rsidRDefault="00EB45DD" w:rsidP="003E13E7">
      <w:pPr>
        <w:widowControl w:val="0"/>
        <w:autoSpaceDE w:val="0"/>
        <w:autoSpaceDN w:val="0"/>
        <w:adjustRightInd w:val="0"/>
        <w:ind w:left="360"/>
        <w:rPr>
          <w:rFonts w:ascii="Times New Roman" w:hAnsi="Times New Roman"/>
          <w:sz w:val="24"/>
        </w:rPr>
      </w:pPr>
      <w:r w:rsidRPr="003E13E7">
        <w:rPr>
          <w:rFonts w:ascii="Times New Roman" w:hAnsi="Times New Roman"/>
          <w:sz w:val="24"/>
        </w:rPr>
        <w:t>Участник закупки: _____________________________</w:t>
      </w:r>
    </w:p>
    <w:p w:rsidR="00EB45DD" w:rsidRPr="003E13E7" w:rsidRDefault="00EB45DD" w:rsidP="003E13E7">
      <w:pPr>
        <w:widowControl w:val="0"/>
        <w:autoSpaceDE w:val="0"/>
        <w:autoSpaceDN w:val="0"/>
        <w:adjustRightInd w:val="0"/>
        <w:ind w:left="360"/>
        <w:rPr>
          <w:rFonts w:ascii="Times New Roman" w:hAnsi="Times New Roman"/>
          <w:sz w:val="24"/>
        </w:rPr>
      </w:pPr>
      <w:r w:rsidRPr="003E13E7">
        <w:rPr>
          <w:rFonts w:ascii="Times New Roman" w:hAnsi="Times New Roman"/>
          <w:sz w:val="24"/>
        </w:rPr>
        <w:t>№ ПДО: ______________________________________</w:t>
      </w:r>
    </w:p>
    <w:p w:rsidR="00EB45DD" w:rsidRPr="003E13E7" w:rsidRDefault="00EB45DD" w:rsidP="003E13E7">
      <w:pPr>
        <w:widowControl w:val="0"/>
        <w:autoSpaceDE w:val="0"/>
        <w:autoSpaceDN w:val="0"/>
        <w:adjustRightInd w:val="0"/>
        <w:ind w:left="360"/>
        <w:rPr>
          <w:rFonts w:ascii="Times New Roman" w:hAnsi="Times New Roman"/>
          <w:sz w:val="24"/>
        </w:rPr>
      </w:pPr>
    </w:p>
    <w:tbl>
      <w:tblPr>
        <w:tblW w:w="10446" w:type="dxa"/>
        <w:tblInd w:w="-34" w:type="dxa"/>
        <w:tblLayout w:type="fixed"/>
        <w:tblLook w:val="0000" w:firstRow="0" w:lastRow="0" w:firstColumn="0" w:lastColumn="0" w:noHBand="0" w:noVBand="0"/>
      </w:tblPr>
      <w:tblGrid>
        <w:gridCol w:w="568"/>
        <w:gridCol w:w="1842"/>
        <w:gridCol w:w="1843"/>
        <w:gridCol w:w="1522"/>
        <w:gridCol w:w="1455"/>
        <w:gridCol w:w="1007"/>
        <w:gridCol w:w="696"/>
        <w:gridCol w:w="707"/>
        <w:gridCol w:w="806"/>
      </w:tblGrid>
      <w:tr w:rsidR="00EB45DD" w:rsidRPr="003E13E7" w:rsidTr="002674AA">
        <w:tblPrEx>
          <w:tblCellMar>
            <w:top w:w="0" w:type="dxa"/>
            <w:bottom w:w="0" w:type="dxa"/>
          </w:tblCellMar>
        </w:tblPrEx>
        <w:trPr>
          <w:trHeight w:val="574"/>
        </w:trPr>
        <w:tc>
          <w:tcPr>
            <w:tcW w:w="568"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2674AA">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w:t>
            </w:r>
          </w:p>
          <w:p w:rsidR="00EB45DD" w:rsidRPr="003E13E7" w:rsidRDefault="00EB45DD" w:rsidP="002674AA">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п/п</w:t>
            </w:r>
          </w:p>
        </w:tc>
        <w:tc>
          <w:tcPr>
            <w:tcW w:w="1842"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2674AA">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2674AA">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2674AA">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Телефон/факс</w:t>
            </w:r>
          </w:p>
        </w:tc>
        <w:tc>
          <w:tcPr>
            <w:tcW w:w="1455"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2674AA">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2674AA">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Код БИК</w:t>
            </w:r>
          </w:p>
        </w:tc>
        <w:tc>
          <w:tcPr>
            <w:tcW w:w="696"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2674AA">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ИНН</w:t>
            </w:r>
          </w:p>
        </w:tc>
        <w:tc>
          <w:tcPr>
            <w:tcW w:w="707"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2674AA">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ОГРН</w:t>
            </w:r>
          </w:p>
        </w:tc>
        <w:tc>
          <w:tcPr>
            <w:tcW w:w="806"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2674AA">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ОКПО</w:t>
            </w:r>
          </w:p>
        </w:tc>
      </w:tr>
      <w:tr w:rsidR="00EB45DD" w:rsidRPr="003E13E7" w:rsidTr="002674AA">
        <w:tblPrEx>
          <w:tblCellMar>
            <w:top w:w="0" w:type="dxa"/>
            <w:bottom w:w="0" w:type="dxa"/>
          </w:tblCellMar>
        </w:tblPrEx>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r>
      <w:tr w:rsidR="00EB45DD" w:rsidRPr="003E13E7" w:rsidTr="002674AA">
        <w:tblPrEx>
          <w:tblCellMar>
            <w:top w:w="0" w:type="dxa"/>
            <w:bottom w:w="0" w:type="dxa"/>
          </w:tblCellMar>
        </w:tblPrEx>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r>
      <w:tr w:rsidR="00EB45DD" w:rsidRPr="003E13E7" w:rsidTr="002674AA">
        <w:tblPrEx>
          <w:tblCellMar>
            <w:top w:w="0" w:type="dxa"/>
            <w:bottom w:w="0" w:type="dxa"/>
          </w:tblCellMar>
        </w:tblPrEx>
        <w:trPr>
          <w:trHeight w:val="211"/>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r>
      <w:tr w:rsidR="00EB45DD" w:rsidRPr="003E13E7" w:rsidTr="002674AA">
        <w:tblPrEx>
          <w:tblCellMar>
            <w:top w:w="0" w:type="dxa"/>
            <w:bottom w:w="0" w:type="dxa"/>
          </w:tblCellMar>
        </w:tblPrEx>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r>
      <w:tr w:rsidR="00EB45DD" w:rsidRPr="003E13E7" w:rsidTr="002674AA">
        <w:tblPrEx>
          <w:tblCellMar>
            <w:top w:w="0" w:type="dxa"/>
            <w:bottom w:w="0" w:type="dxa"/>
          </w:tblCellMar>
        </w:tblPrEx>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r>
      <w:tr w:rsidR="00EB45DD" w:rsidRPr="003E13E7" w:rsidTr="002674AA">
        <w:tblPrEx>
          <w:tblCellMar>
            <w:top w:w="0" w:type="dxa"/>
            <w:bottom w:w="0" w:type="dxa"/>
          </w:tblCellMar>
        </w:tblPrEx>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r>
      <w:tr w:rsidR="00EB45DD" w:rsidRPr="003E13E7" w:rsidTr="002674AA">
        <w:tblPrEx>
          <w:tblCellMar>
            <w:top w:w="0" w:type="dxa"/>
            <w:bottom w:w="0" w:type="dxa"/>
          </w:tblCellMar>
        </w:tblPrEx>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2674AA">
            <w:pPr>
              <w:widowControl w:val="0"/>
              <w:autoSpaceDE w:val="0"/>
              <w:autoSpaceDN w:val="0"/>
              <w:adjustRightInd w:val="0"/>
              <w:jc w:val="both"/>
              <w:rPr>
                <w:rFonts w:ascii="Times New Roman" w:hAnsi="Times New Roman"/>
                <w:sz w:val="24"/>
              </w:rPr>
            </w:pPr>
          </w:p>
        </w:tc>
      </w:tr>
    </w:tbl>
    <w:p w:rsidR="00EB45DD" w:rsidRPr="003E13E7" w:rsidRDefault="00EB45DD" w:rsidP="003E13E7">
      <w:pPr>
        <w:ind w:left="284"/>
        <w:rPr>
          <w:rFonts w:ascii="Times New Roman" w:hAnsi="Times New Roman"/>
          <w:sz w:val="24"/>
        </w:rPr>
      </w:pPr>
    </w:p>
    <w:p w:rsidR="00EB45DD" w:rsidRPr="003E13E7" w:rsidRDefault="00EB45DD" w:rsidP="003E13E7">
      <w:pPr>
        <w:ind w:left="284"/>
        <w:rPr>
          <w:rFonts w:ascii="Times New Roman" w:hAnsi="Times New Roman"/>
          <w:sz w:val="24"/>
        </w:rPr>
      </w:pPr>
    </w:p>
    <w:p w:rsidR="00EB45DD" w:rsidRPr="003E13E7" w:rsidRDefault="00EB45DD" w:rsidP="003E13E7">
      <w:pPr>
        <w:ind w:left="284"/>
        <w:rPr>
          <w:rFonts w:ascii="Times New Roman" w:hAnsi="Times New Roman"/>
          <w:sz w:val="24"/>
        </w:rPr>
      </w:pPr>
      <w:proofErr w:type="gramStart"/>
      <w:r w:rsidRPr="003E13E7">
        <w:rPr>
          <w:rFonts w:ascii="Times New Roman" w:hAnsi="Times New Roman"/>
          <w:sz w:val="24"/>
        </w:rPr>
        <w:t>Подпись:_</w:t>
      </w:r>
      <w:proofErr w:type="gramEnd"/>
      <w:r w:rsidRPr="003E13E7">
        <w:rPr>
          <w:rFonts w:ascii="Times New Roman" w:hAnsi="Times New Roman"/>
          <w:sz w:val="24"/>
        </w:rPr>
        <w:t>_______________________________ /Должность, Фамилия И.О./</w:t>
      </w:r>
    </w:p>
    <w:p w:rsidR="00EB45DD" w:rsidRPr="003E13E7" w:rsidRDefault="00EB45DD" w:rsidP="003E13E7">
      <w:pPr>
        <w:ind w:left="284"/>
        <w:jc w:val="both"/>
        <w:rPr>
          <w:rFonts w:ascii="Times New Roman" w:hAnsi="Times New Roman"/>
          <w:sz w:val="24"/>
        </w:rPr>
      </w:pPr>
      <w:r w:rsidRPr="003E13E7">
        <w:rPr>
          <w:rFonts w:ascii="Times New Roman" w:hAnsi="Times New Roman"/>
          <w:sz w:val="24"/>
        </w:rPr>
        <w:tab/>
      </w:r>
      <w:r w:rsidRPr="003E13E7">
        <w:rPr>
          <w:rFonts w:ascii="Times New Roman" w:hAnsi="Times New Roman"/>
          <w:sz w:val="24"/>
        </w:rPr>
        <w:tab/>
        <w:t>МП</w:t>
      </w:r>
    </w:p>
    <w:p w:rsidR="00EB45DD" w:rsidRPr="003E13E7" w:rsidRDefault="00EB45DD" w:rsidP="003E13E7">
      <w:pPr>
        <w:ind w:left="284"/>
        <w:rPr>
          <w:rFonts w:ascii="Times New Roman" w:hAnsi="Times New Roman"/>
          <w:sz w:val="24"/>
        </w:rPr>
      </w:pPr>
    </w:p>
    <w:p w:rsidR="003E13E7" w:rsidRDefault="003E13E7">
      <w:pPr>
        <w:spacing w:before="0"/>
        <w:rPr>
          <w:rFonts w:ascii="Times New Roman" w:hAnsi="Times New Roman"/>
          <w:sz w:val="24"/>
        </w:rPr>
      </w:pPr>
      <w:r>
        <w:rPr>
          <w:rFonts w:ascii="Times New Roman" w:hAnsi="Times New Roman"/>
          <w:sz w:val="24"/>
        </w:rPr>
        <w:br w:type="page"/>
      </w:r>
    </w:p>
    <w:p w:rsidR="003E13E7" w:rsidRPr="003E13E7" w:rsidRDefault="003E13E7" w:rsidP="003E13E7">
      <w:pPr>
        <w:ind w:firstLine="6521"/>
        <w:jc w:val="right"/>
        <w:rPr>
          <w:rFonts w:ascii="Times New Roman" w:hAnsi="Times New Roman"/>
          <w:bCs/>
          <w:color w:val="000000"/>
          <w:sz w:val="24"/>
        </w:rPr>
      </w:pPr>
      <w:r w:rsidRPr="003E13E7">
        <w:rPr>
          <w:rFonts w:ascii="Times New Roman" w:hAnsi="Times New Roman"/>
          <w:bCs/>
          <w:color w:val="000000"/>
          <w:sz w:val="24"/>
        </w:rPr>
        <w:lastRenderedPageBreak/>
        <w:t xml:space="preserve">Приложение № </w:t>
      </w:r>
      <w:r w:rsidRPr="003E13E7">
        <w:rPr>
          <w:rFonts w:ascii="Times New Roman" w:hAnsi="Times New Roman"/>
          <w:bCs/>
          <w:color w:val="000000"/>
          <w:sz w:val="24"/>
        </w:rPr>
        <w:t>6</w:t>
      </w:r>
    </w:p>
    <w:p w:rsidR="003E13E7" w:rsidRPr="003E13E7" w:rsidRDefault="003E13E7" w:rsidP="003E13E7">
      <w:pPr>
        <w:rPr>
          <w:rFonts w:ascii="Times New Roman" w:hAnsi="Times New Roman"/>
          <w:bCs/>
          <w:color w:val="000000"/>
          <w:sz w:val="24"/>
        </w:rPr>
      </w:pPr>
      <w:r w:rsidRPr="003E13E7">
        <w:rPr>
          <w:rFonts w:ascii="Times New Roman" w:hAnsi="Times New Roman"/>
          <w:bCs/>
          <w:color w:val="000000"/>
          <w:sz w:val="24"/>
        </w:rPr>
        <w:t xml:space="preserve">                                                                                </w:t>
      </w:r>
    </w:p>
    <w:p w:rsidR="003E13E7" w:rsidRPr="003E13E7" w:rsidRDefault="003E13E7" w:rsidP="003E13E7">
      <w:pPr>
        <w:ind w:firstLine="6521"/>
        <w:rPr>
          <w:rFonts w:ascii="Times New Roman" w:hAnsi="Times New Roman"/>
          <w:bCs/>
          <w:color w:val="000000"/>
          <w:sz w:val="24"/>
        </w:rPr>
      </w:pPr>
      <w:r w:rsidRPr="003E13E7">
        <w:rPr>
          <w:rFonts w:ascii="Times New Roman" w:hAnsi="Times New Roman"/>
          <w:bCs/>
          <w:color w:val="000000"/>
          <w:sz w:val="24"/>
        </w:rPr>
        <w:t>Д</w:t>
      </w:r>
      <w:r w:rsidRPr="003E13E7">
        <w:rPr>
          <w:rFonts w:ascii="Times New Roman" w:hAnsi="Times New Roman"/>
          <w:bCs/>
          <w:color w:val="000000"/>
          <w:sz w:val="24"/>
        </w:rPr>
        <w:t xml:space="preserve">иректору </w:t>
      </w:r>
    </w:p>
    <w:p w:rsidR="003E13E7" w:rsidRPr="003E13E7" w:rsidRDefault="003E13E7" w:rsidP="003E13E7">
      <w:pPr>
        <w:ind w:firstLine="6521"/>
        <w:rPr>
          <w:rFonts w:ascii="Times New Roman" w:hAnsi="Times New Roman"/>
          <w:bCs/>
          <w:color w:val="000000"/>
          <w:sz w:val="24"/>
        </w:rPr>
      </w:pPr>
      <w:r w:rsidRPr="003E13E7">
        <w:rPr>
          <w:rFonts w:ascii="Times New Roman" w:hAnsi="Times New Roman"/>
          <w:bCs/>
          <w:color w:val="000000"/>
          <w:sz w:val="24"/>
        </w:rPr>
        <w:t>О</w:t>
      </w:r>
      <w:r w:rsidRPr="003E13E7">
        <w:rPr>
          <w:rFonts w:ascii="Times New Roman" w:hAnsi="Times New Roman"/>
          <w:bCs/>
          <w:color w:val="000000"/>
          <w:sz w:val="24"/>
        </w:rPr>
        <w:t>О</w:t>
      </w:r>
      <w:r w:rsidRPr="003E13E7">
        <w:rPr>
          <w:rFonts w:ascii="Times New Roman" w:hAnsi="Times New Roman"/>
          <w:bCs/>
          <w:color w:val="000000"/>
          <w:sz w:val="24"/>
        </w:rPr>
        <w:t>О «ЯНОС</w:t>
      </w:r>
      <w:r w:rsidRPr="003E13E7">
        <w:rPr>
          <w:rFonts w:ascii="Times New Roman" w:hAnsi="Times New Roman"/>
          <w:bCs/>
          <w:color w:val="000000"/>
          <w:sz w:val="24"/>
        </w:rPr>
        <w:t>-</w:t>
      </w:r>
      <w:proofErr w:type="spellStart"/>
      <w:r w:rsidRPr="003E13E7">
        <w:rPr>
          <w:rFonts w:ascii="Times New Roman" w:hAnsi="Times New Roman"/>
          <w:bCs/>
          <w:color w:val="000000"/>
          <w:sz w:val="24"/>
        </w:rPr>
        <w:t>Энерго</w:t>
      </w:r>
      <w:proofErr w:type="spellEnd"/>
      <w:r w:rsidRPr="003E13E7">
        <w:rPr>
          <w:rFonts w:ascii="Times New Roman" w:hAnsi="Times New Roman"/>
          <w:bCs/>
          <w:color w:val="000000"/>
          <w:sz w:val="24"/>
        </w:rPr>
        <w:t xml:space="preserve">» </w:t>
      </w:r>
    </w:p>
    <w:p w:rsidR="003E13E7" w:rsidRPr="003E13E7" w:rsidRDefault="003E13E7" w:rsidP="003E13E7">
      <w:pPr>
        <w:ind w:firstLine="6521"/>
        <w:rPr>
          <w:rFonts w:ascii="Times New Roman" w:hAnsi="Times New Roman"/>
          <w:bCs/>
          <w:color w:val="000000"/>
          <w:sz w:val="24"/>
        </w:rPr>
      </w:pPr>
      <w:r w:rsidRPr="003E13E7">
        <w:rPr>
          <w:rFonts w:ascii="Times New Roman" w:hAnsi="Times New Roman"/>
          <w:bCs/>
          <w:color w:val="000000"/>
          <w:sz w:val="24"/>
        </w:rPr>
        <w:t>А.А. Воробьеву</w:t>
      </w:r>
    </w:p>
    <w:p w:rsidR="003E13E7" w:rsidRPr="003E13E7" w:rsidRDefault="003E13E7" w:rsidP="003E13E7">
      <w:pPr>
        <w:jc w:val="right"/>
        <w:rPr>
          <w:rFonts w:ascii="Times New Roman" w:hAnsi="Times New Roman"/>
          <w:bCs/>
          <w:color w:val="000000"/>
          <w:sz w:val="24"/>
        </w:rPr>
      </w:pPr>
    </w:p>
    <w:p w:rsidR="003E13E7" w:rsidRPr="003E13E7" w:rsidRDefault="003E13E7" w:rsidP="003E13E7">
      <w:pPr>
        <w:jc w:val="right"/>
        <w:rPr>
          <w:rFonts w:ascii="Times New Roman" w:hAnsi="Times New Roman"/>
          <w:bCs/>
          <w:color w:val="000000"/>
          <w:sz w:val="24"/>
        </w:rPr>
      </w:pPr>
    </w:p>
    <w:p w:rsidR="003E13E7" w:rsidRPr="003E13E7" w:rsidRDefault="003E13E7" w:rsidP="003E13E7">
      <w:pPr>
        <w:ind w:firstLine="567"/>
        <w:jc w:val="both"/>
        <w:rPr>
          <w:rFonts w:ascii="Times New Roman" w:hAnsi="Times New Roman"/>
          <w:sz w:val="24"/>
        </w:rPr>
      </w:pPr>
      <w:r w:rsidRPr="003E13E7">
        <w:rPr>
          <w:rFonts w:ascii="Times New Roman" w:hAnsi="Times New Roman"/>
          <w:bCs/>
          <w:color w:val="000000"/>
          <w:sz w:val="24"/>
        </w:rPr>
        <w:t xml:space="preserve">Настоящим подтверждаю, что с </w:t>
      </w:r>
      <w:proofErr w:type="gramStart"/>
      <w:r w:rsidRPr="003E13E7">
        <w:rPr>
          <w:rFonts w:ascii="Times New Roman" w:hAnsi="Times New Roman"/>
          <w:bCs/>
          <w:color w:val="000000"/>
          <w:sz w:val="24"/>
        </w:rPr>
        <w:t>«  »</w:t>
      </w:r>
      <w:proofErr w:type="gramEnd"/>
      <w:r w:rsidRPr="003E13E7">
        <w:rPr>
          <w:rFonts w:ascii="Times New Roman" w:hAnsi="Times New Roman"/>
          <w:bCs/>
          <w:color w:val="000000"/>
          <w:sz w:val="24"/>
        </w:rPr>
        <w:t xml:space="preserve">        года </w:t>
      </w:r>
      <w:r w:rsidRPr="003E13E7">
        <w:rPr>
          <w:rFonts w:ascii="Times New Roman" w:hAnsi="Times New Roman"/>
          <w:bCs/>
          <w:color w:val="000000"/>
          <w:sz w:val="24"/>
          <w:u w:val="single"/>
        </w:rPr>
        <w:t>(указать дату предоставления в ОАО «Славнефть-ЯНОС» учредительных и регистрационных документов)</w:t>
      </w:r>
      <w:r w:rsidRPr="003E13E7">
        <w:rPr>
          <w:rFonts w:ascii="Times New Roman" w:hAnsi="Times New Roman"/>
          <w:bCs/>
          <w:color w:val="000000"/>
          <w:sz w:val="24"/>
        </w:rPr>
        <w:t xml:space="preserve"> учредительные и регистрационные документы (в т. ч</w:t>
      </w:r>
      <w:r w:rsidRPr="003E13E7">
        <w:rPr>
          <w:rFonts w:ascii="Times New Roman" w:hAnsi="Times New Roman"/>
          <w:sz w:val="24"/>
        </w:rPr>
        <w:t>. свидетельство о государственной регистрации, свидетельство о постановке на учет в налоговом органе)</w:t>
      </w:r>
      <w:r w:rsidRPr="003E13E7">
        <w:rPr>
          <w:rFonts w:ascii="Times New Roman" w:hAnsi="Times New Roman"/>
          <w:bCs/>
          <w:color w:val="000000"/>
          <w:sz w:val="24"/>
        </w:rPr>
        <w:t xml:space="preserve"> </w:t>
      </w:r>
      <w:r w:rsidRPr="003E13E7">
        <w:rPr>
          <w:rFonts w:ascii="Times New Roman" w:hAnsi="Times New Roman"/>
          <w:bCs/>
          <w:color w:val="000000"/>
          <w:sz w:val="24"/>
          <w:u w:val="single"/>
        </w:rPr>
        <w:t>(наименование контрагента)</w:t>
      </w:r>
      <w:r w:rsidRPr="003E13E7">
        <w:rPr>
          <w:rFonts w:ascii="Times New Roman" w:hAnsi="Times New Roman"/>
          <w:sz w:val="24"/>
        </w:rPr>
        <w:t xml:space="preserve"> </w:t>
      </w:r>
      <w:r w:rsidRPr="003E13E7">
        <w:rPr>
          <w:rFonts w:ascii="Times New Roman" w:hAnsi="Times New Roman"/>
          <w:bCs/>
          <w:color w:val="000000"/>
          <w:sz w:val="24"/>
        </w:rPr>
        <w:t>не изменялись.</w:t>
      </w:r>
    </w:p>
    <w:p w:rsidR="003E13E7" w:rsidRPr="003E13E7" w:rsidRDefault="003E13E7" w:rsidP="003E13E7">
      <w:pPr>
        <w:jc w:val="right"/>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r w:rsidRPr="003E13E7">
        <w:rPr>
          <w:rFonts w:ascii="Times New Roman" w:hAnsi="Times New Roman"/>
          <w:bCs/>
          <w:color w:val="000000"/>
          <w:sz w:val="24"/>
        </w:rPr>
        <w:t>________________________</w:t>
      </w:r>
      <w:r w:rsidRPr="003E13E7">
        <w:rPr>
          <w:rFonts w:ascii="Times New Roman" w:hAnsi="Times New Roman"/>
          <w:bCs/>
          <w:color w:val="000000"/>
          <w:sz w:val="24"/>
        </w:rPr>
        <w:tab/>
      </w:r>
      <w:r w:rsidRPr="003E13E7">
        <w:rPr>
          <w:rFonts w:ascii="Times New Roman" w:hAnsi="Times New Roman"/>
          <w:bCs/>
          <w:color w:val="000000"/>
          <w:sz w:val="24"/>
        </w:rPr>
        <w:tab/>
      </w:r>
      <w:r w:rsidRPr="003E13E7">
        <w:rPr>
          <w:rFonts w:ascii="Times New Roman" w:hAnsi="Times New Roman"/>
          <w:bCs/>
          <w:color w:val="000000"/>
          <w:sz w:val="24"/>
        </w:rPr>
        <w:tab/>
      </w:r>
      <w:r w:rsidRPr="003E13E7">
        <w:rPr>
          <w:rFonts w:ascii="Times New Roman" w:hAnsi="Times New Roman"/>
          <w:bCs/>
          <w:color w:val="000000"/>
          <w:sz w:val="24"/>
        </w:rPr>
        <w:tab/>
      </w:r>
      <w:r w:rsidRPr="003E13E7">
        <w:rPr>
          <w:rFonts w:ascii="Times New Roman" w:hAnsi="Times New Roman"/>
          <w:bCs/>
          <w:color w:val="000000"/>
          <w:sz w:val="24"/>
        </w:rPr>
        <w:tab/>
        <w:t>____________________</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(указать наименование должности единоличного</w:t>
      </w:r>
      <w:r w:rsidRPr="003E13E7">
        <w:rPr>
          <w:rFonts w:ascii="Times New Roman" w:hAnsi="Times New Roman"/>
          <w:bCs/>
          <w:color w:val="000000"/>
          <w:sz w:val="18"/>
          <w:szCs w:val="18"/>
        </w:rPr>
        <w:tab/>
      </w:r>
      <w:r>
        <w:rPr>
          <w:rFonts w:ascii="Times New Roman" w:hAnsi="Times New Roman"/>
          <w:bCs/>
          <w:color w:val="000000"/>
          <w:sz w:val="18"/>
          <w:szCs w:val="18"/>
        </w:rPr>
        <w:t>(</w:t>
      </w:r>
      <w:r w:rsidRPr="003E13E7">
        <w:rPr>
          <w:rFonts w:ascii="Times New Roman" w:hAnsi="Times New Roman"/>
          <w:bCs/>
          <w:color w:val="000000"/>
          <w:sz w:val="18"/>
          <w:szCs w:val="18"/>
        </w:rPr>
        <w:t>подпись)</w:t>
      </w:r>
      <w:r w:rsidRPr="003E13E7">
        <w:rPr>
          <w:rFonts w:ascii="Times New Roman" w:hAnsi="Times New Roman"/>
          <w:bCs/>
          <w:color w:val="000000"/>
          <w:sz w:val="18"/>
          <w:szCs w:val="18"/>
        </w:rPr>
        <w:tab/>
      </w:r>
      <w:r w:rsidRPr="003E13E7">
        <w:rPr>
          <w:rFonts w:ascii="Times New Roman" w:hAnsi="Times New Roman"/>
          <w:bCs/>
          <w:color w:val="000000"/>
          <w:sz w:val="18"/>
          <w:szCs w:val="18"/>
        </w:rPr>
        <w:tab/>
        <w:t>(Ф.И.О. подписанта)</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исполнительного органа в соответствии с</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Уставом Общества:</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генеральный директор, директор и т.п.)</w:t>
      </w: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r w:rsidRPr="003E13E7">
        <w:rPr>
          <w:rFonts w:ascii="Times New Roman" w:hAnsi="Times New Roman"/>
          <w:bCs/>
          <w:color w:val="000000"/>
          <w:sz w:val="24"/>
        </w:rPr>
        <w:t>«_____» ______________________ 20_____ года</w:t>
      </w:r>
    </w:p>
    <w:p w:rsidR="003E13E7" w:rsidRPr="003E13E7" w:rsidRDefault="003E13E7" w:rsidP="003E13E7">
      <w:pPr>
        <w:ind w:firstLine="6663"/>
        <w:rPr>
          <w:rFonts w:ascii="Times New Roman" w:hAnsi="Times New Roman"/>
          <w:b/>
          <w:bCs/>
          <w:color w:val="000000"/>
          <w:sz w:val="24"/>
        </w:rPr>
      </w:pPr>
    </w:p>
    <w:p w:rsidR="003E13E7" w:rsidRPr="003E13E7" w:rsidRDefault="003E13E7">
      <w:pPr>
        <w:spacing w:before="0"/>
        <w:rPr>
          <w:rFonts w:ascii="Times New Roman" w:hAnsi="Times New Roman"/>
          <w:sz w:val="24"/>
        </w:rPr>
      </w:pPr>
      <w:r w:rsidRPr="003E13E7">
        <w:rPr>
          <w:rFonts w:ascii="Times New Roman" w:hAnsi="Times New Roman"/>
          <w:sz w:val="24"/>
        </w:rPr>
        <w:br w:type="page"/>
      </w:r>
    </w:p>
    <w:p w:rsidR="003E13E7" w:rsidRPr="003E13E7" w:rsidRDefault="003E13E7" w:rsidP="003E13E7">
      <w:pPr>
        <w:ind w:firstLine="6521"/>
        <w:jc w:val="right"/>
        <w:rPr>
          <w:rFonts w:ascii="Times New Roman" w:hAnsi="Times New Roman"/>
          <w:bCs/>
          <w:color w:val="000000"/>
          <w:sz w:val="24"/>
        </w:rPr>
      </w:pPr>
      <w:r w:rsidRPr="003E13E7">
        <w:rPr>
          <w:rFonts w:ascii="Times New Roman" w:hAnsi="Times New Roman"/>
          <w:bCs/>
          <w:color w:val="000000"/>
          <w:sz w:val="24"/>
        </w:rPr>
        <w:lastRenderedPageBreak/>
        <w:t xml:space="preserve">Приложение № </w:t>
      </w:r>
      <w:r w:rsidRPr="003E13E7">
        <w:rPr>
          <w:rFonts w:ascii="Times New Roman" w:hAnsi="Times New Roman"/>
          <w:bCs/>
          <w:color w:val="000000"/>
          <w:sz w:val="24"/>
        </w:rPr>
        <w:t>7</w:t>
      </w:r>
    </w:p>
    <w:p w:rsidR="003E13E7" w:rsidRPr="003E13E7" w:rsidRDefault="003E13E7" w:rsidP="003E13E7">
      <w:pPr>
        <w:ind w:firstLine="6663"/>
        <w:rPr>
          <w:rFonts w:ascii="Times New Roman" w:hAnsi="Times New Roman"/>
          <w:b/>
          <w:bCs/>
          <w:color w:val="000000"/>
          <w:sz w:val="24"/>
        </w:rPr>
      </w:pPr>
    </w:p>
    <w:p w:rsidR="003E13E7" w:rsidRPr="003E13E7" w:rsidRDefault="003E13E7" w:rsidP="003E13E7">
      <w:pPr>
        <w:ind w:firstLine="6521"/>
        <w:rPr>
          <w:rFonts w:ascii="Times New Roman" w:hAnsi="Times New Roman"/>
          <w:bCs/>
          <w:color w:val="000000"/>
          <w:sz w:val="24"/>
        </w:rPr>
      </w:pPr>
      <w:r w:rsidRPr="003E13E7">
        <w:rPr>
          <w:rFonts w:ascii="Times New Roman" w:hAnsi="Times New Roman"/>
          <w:bCs/>
          <w:color w:val="000000"/>
          <w:sz w:val="24"/>
        </w:rPr>
        <w:t xml:space="preserve">Директору </w:t>
      </w:r>
    </w:p>
    <w:p w:rsidR="003E13E7" w:rsidRPr="003E13E7" w:rsidRDefault="003E13E7" w:rsidP="003E13E7">
      <w:pPr>
        <w:ind w:firstLine="6521"/>
        <w:rPr>
          <w:rFonts w:ascii="Times New Roman" w:hAnsi="Times New Roman"/>
          <w:bCs/>
          <w:color w:val="000000"/>
          <w:sz w:val="24"/>
        </w:rPr>
      </w:pPr>
      <w:r w:rsidRPr="003E13E7">
        <w:rPr>
          <w:rFonts w:ascii="Times New Roman" w:hAnsi="Times New Roman"/>
          <w:bCs/>
          <w:color w:val="000000"/>
          <w:sz w:val="24"/>
        </w:rPr>
        <w:t>ООО «ЯНОС-</w:t>
      </w:r>
      <w:proofErr w:type="spellStart"/>
      <w:r w:rsidRPr="003E13E7">
        <w:rPr>
          <w:rFonts w:ascii="Times New Roman" w:hAnsi="Times New Roman"/>
          <w:bCs/>
          <w:color w:val="000000"/>
          <w:sz w:val="24"/>
        </w:rPr>
        <w:t>Энерго</w:t>
      </w:r>
      <w:proofErr w:type="spellEnd"/>
      <w:r w:rsidRPr="003E13E7">
        <w:rPr>
          <w:rFonts w:ascii="Times New Roman" w:hAnsi="Times New Roman"/>
          <w:bCs/>
          <w:color w:val="000000"/>
          <w:sz w:val="24"/>
        </w:rPr>
        <w:t xml:space="preserve">» </w:t>
      </w:r>
    </w:p>
    <w:p w:rsidR="003E13E7" w:rsidRPr="003E13E7" w:rsidRDefault="003E13E7" w:rsidP="003E13E7">
      <w:pPr>
        <w:ind w:firstLine="6521"/>
        <w:rPr>
          <w:rFonts w:ascii="Times New Roman" w:hAnsi="Times New Roman"/>
          <w:bCs/>
          <w:color w:val="000000"/>
          <w:sz w:val="24"/>
        </w:rPr>
      </w:pPr>
      <w:r w:rsidRPr="003E13E7">
        <w:rPr>
          <w:rFonts w:ascii="Times New Roman" w:hAnsi="Times New Roman"/>
          <w:bCs/>
          <w:color w:val="000000"/>
          <w:sz w:val="24"/>
        </w:rPr>
        <w:t>А.А. Воробьеву</w:t>
      </w:r>
    </w:p>
    <w:p w:rsidR="003E13E7" w:rsidRPr="003E13E7" w:rsidRDefault="003E13E7" w:rsidP="003E13E7">
      <w:pPr>
        <w:jc w:val="right"/>
        <w:rPr>
          <w:rFonts w:ascii="Times New Roman" w:hAnsi="Times New Roman"/>
          <w:bCs/>
          <w:color w:val="000000"/>
          <w:sz w:val="24"/>
        </w:rPr>
      </w:pPr>
    </w:p>
    <w:p w:rsidR="003E13E7" w:rsidRPr="003E13E7" w:rsidRDefault="003E13E7" w:rsidP="003E13E7">
      <w:pPr>
        <w:jc w:val="right"/>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r w:rsidRPr="003E13E7">
        <w:rPr>
          <w:rFonts w:ascii="Times New Roman" w:hAnsi="Times New Roman"/>
          <w:bCs/>
          <w:color w:val="000000"/>
          <w:sz w:val="24"/>
        </w:rPr>
        <w:t xml:space="preserve">Настоящим подтверждаю, что сделка, </w:t>
      </w:r>
      <w:r w:rsidRPr="003E13E7">
        <w:rPr>
          <w:rFonts w:ascii="Times New Roman" w:hAnsi="Times New Roman"/>
          <w:bCs/>
          <w:color w:val="000000"/>
          <w:sz w:val="24"/>
          <w:u w:val="single"/>
        </w:rPr>
        <w:t>(наименование контрагента</w:t>
      </w:r>
      <w:r w:rsidRPr="003E13E7">
        <w:rPr>
          <w:rFonts w:ascii="Times New Roman" w:hAnsi="Times New Roman"/>
          <w:bCs/>
          <w:color w:val="000000"/>
          <w:sz w:val="24"/>
        </w:rPr>
        <w:t xml:space="preserve">) (далее («Общество) с ОАО «Славнефть-ЯНОС» </w:t>
      </w:r>
      <w:r w:rsidRPr="003E13E7">
        <w:rPr>
          <w:rFonts w:ascii="Times New Roman" w:hAnsi="Times New Roman"/>
          <w:bCs/>
          <w:color w:val="000000"/>
          <w:sz w:val="24"/>
          <w:u w:val="single"/>
        </w:rPr>
        <w:t>(краткое описание сделки)</w:t>
      </w:r>
      <w:r w:rsidRPr="003E13E7">
        <w:rPr>
          <w:rFonts w:ascii="Times New Roman" w:hAnsi="Times New Roman"/>
          <w:bCs/>
          <w:color w:val="000000"/>
          <w:sz w:val="24"/>
        </w:rPr>
        <w:t xml:space="preserve">, является для Общества крупной и в соответствии с действующим законодательством и учредительными документами Общества она одобрена (указать реквизиты решения об одобрении крупной сделки и наименование принявшего решение органа управления Общества) </w:t>
      </w:r>
    </w:p>
    <w:p w:rsidR="003E13E7" w:rsidRPr="003E13E7" w:rsidRDefault="003E13E7" w:rsidP="003E13E7">
      <w:pPr>
        <w:jc w:val="right"/>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r w:rsidRPr="003E13E7">
        <w:rPr>
          <w:rFonts w:ascii="Times New Roman" w:hAnsi="Times New Roman"/>
          <w:bCs/>
          <w:color w:val="000000"/>
          <w:sz w:val="24"/>
        </w:rPr>
        <w:t>________________________</w:t>
      </w:r>
      <w:r w:rsidRPr="003E13E7">
        <w:rPr>
          <w:rFonts w:ascii="Times New Roman" w:hAnsi="Times New Roman"/>
          <w:bCs/>
          <w:color w:val="000000"/>
          <w:sz w:val="24"/>
        </w:rPr>
        <w:tab/>
      </w:r>
      <w:r w:rsidRPr="003E13E7">
        <w:rPr>
          <w:rFonts w:ascii="Times New Roman" w:hAnsi="Times New Roman"/>
          <w:bCs/>
          <w:color w:val="000000"/>
          <w:sz w:val="24"/>
        </w:rPr>
        <w:tab/>
      </w:r>
      <w:r w:rsidRPr="003E13E7">
        <w:rPr>
          <w:rFonts w:ascii="Times New Roman" w:hAnsi="Times New Roman"/>
          <w:bCs/>
          <w:color w:val="000000"/>
          <w:sz w:val="24"/>
        </w:rPr>
        <w:tab/>
      </w:r>
      <w:r w:rsidRPr="003E13E7">
        <w:rPr>
          <w:rFonts w:ascii="Times New Roman" w:hAnsi="Times New Roman"/>
          <w:bCs/>
          <w:color w:val="000000"/>
          <w:sz w:val="24"/>
        </w:rPr>
        <w:tab/>
      </w:r>
      <w:r w:rsidRPr="003E13E7">
        <w:rPr>
          <w:rFonts w:ascii="Times New Roman" w:hAnsi="Times New Roman"/>
          <w:bCs/>
          <w:color w:val="000000"/>
          <w:sz w:val="24"/>
        </w:rPr>
        <w:tab/>
        <w:t>_____________________</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(указать наименование должности единоличного</w:t>
      </w:r>
      <w:r w:rsidRPr="003E13E7">
        <w:rPr>
          <w:rFonts w:ascii="Times New Roman" w:hAnsi="Times New Roman"/>
          <w:bCs/>
          <w:color w:val="000000"/>
          <w:sz w:val="18"/>
          <w:szCs w:val="18"/>
        </w:rPr>
        <w:t xml:space="preserve">   </w:t>
      </w:r>
      <w:r w:rsidRPr="003E13E7">
        <w:rPr>
          <w:rFonts w:ascii="Times New Roman" w:hAnsi="Times New Roman"/>
          <w:bCs/>
          <w:color w:val="000000"/>
          <w:sz w:val="18"/>
          <w:szCs w:val="18"/>
        </w:rPr>
        <w:tab/>
      </w:r>
      <w:r w:rsidRPr="003E13E7">
        <w:rPr>
          <w:rFonts w:ascii="Times New Roman" w:hAnsi="Times New Roman"/>
          <w:bCs/>
          <w:color w:val="000000"/>
          <w:sz w:val="18"/>
          <w:szCs w:val="18"/>
        </w:rPr>
        <w:t>(подпись)</w:t>
      </w:r>
      <w:r w:rsidRPr="003E13E7">
        <w:rPr>
          <w:rFonts w:ascii="Times New Roman" w:hAnsi="Times New Roman"/>
          <w:bCs/>
          <w:color w:val="000000"/>
          <w:sz w:val="18"/>
          <w:szCs w:val="18"/>
        </w:rPr>
        <w:tab/>
      </w:r>
      <w:r w:rsidRPr="003E13E7">
        <w:rPr>
          <w:rFonts w:ascii="Times New Roman" w:hAnsi="Times New Roman"/>
          <w:bCs/>
          <w:color w:val="000000"/>
          <w:sz w:val="18"/>
          <w:szCs w:val="18"/>
        </w:rPr>
        <w:tab/>
        <w:t>(Ф.И.О. подписанта)</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исполнительного органа в соответствии с</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Уставом Общества:</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генеральный директор, директор и т.п.)</w:t>
      </w: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r w:rsidRPr="003E13E7">
        <w:rPr>
          <w:rFonts w:ascii="Times New Roman" w:hAnsi="Times New Roman"/>
          <w:bCs/>
          <w:color w:val="000000"/>
          <w:sz w:val="24"/>
        </w:rPr>
        <w:t>«_____» ______________________ 20_____ года</w:t>
      </w:r>
    </w:p>
    <w:p w:rsidR="003E13E7" w:rsidRPr="003E13E7" w:rsidRDefault="003E13E7" w:rsidP="003E13E7">
      <w:pPr>
        <w:ind w:firstLine="708"/>
        <w:jc w:val="right"/>
        <w:rPr>
          <w:rFonts w:ascii="Times New Roman" w:hAnsi="Times New Roman"/>
          <w:sz w:val="24"/>
        </w:rPr>
      </w:pPr>
    </w:p>
    <w:p w:rsidR="003E13E7" w:rsidRDefault="003E13E7" w:rsidP="003E13E7">
      <w:pPr>
        <w:ind w:firstLine="708"/>
        <w:jc w:val="right"/>
      </w:pPr>
    </w:p>
    <w:p w:rsidR="003E13E7" w:rsidRDefault="003E13E7" w:rsidP="003E13E7">
      <w:pPr>
        <w:ind w:firstLine="708"/>
        <w:jc w:val="right"/>
      </w:pPr>
    </w:p>
    <w:p w:rsidR="00EF1336" w:rsidRPr="003E13E7" w:rsidRDefault="00EF1336" w:rsidP="00EC2F10">
      <w:pPr>
        <w:rPr>
          <w:rFonts w:ascii="Times New Roman" w:hAnsi="Times New Roman"/>
          <w:sz w:val="24"/>
        </w:rPr>
      </w:pPr>
    </w:p>
    <w:sectPr w:rsidR="00EF1336" w:rsidRPr="003E13E7" w:rsidSect="00EC2F1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6E1" w:rsidRDefault="003236E1" w:rsidP="00FB07D9">
      <w:pPr>
        <w:spacing w:before="0"/>
      </w:pPr>
      <w:r>
        <w:separator/>
      </w:r>
    </w:p>
  </w:endnote>
  <w:endnote w:type="continuationSeparator" w:id="0">
    <w:p w:rsidR="003236E1" w:rsidRDefault="003236E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6E1" w:rsidRDefault="003236E1" w:rsidP="00FB07D9">
      <w:pPr>
        <w:spacing w:before="0"/>
      </w:pPr>
      <w:r>
        <w:separator/>
      </w:r>
    </w:p>
  </w:footnote>
  <w:footnote w:type="continuationSeparator" w:id="0">
    <w:p w:rsidR="003236E1" w:rsidRDefault="003236E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195579"/>
    <w:multiLevelType w:val="hybridMultilevel"/>
    <w:tmpl w:val="5B44A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1"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3F56EB"/>
    <w:multiLevelType w:val="hybridMultilevel"/>
    <w:tmpl w:val="927AF2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2"/>
  </w:num>
  <w:num w:numId="2">
    <w:abstractNumId w:val="25"/>
  </w:num>
  <w:num w:numId="3">
    <w:abstractNumId w:val="0"/>
  </w:num>
  <w:num w:numId="4">
    <w:abstractNumId w:val="2"/>
  </w:num>
  <w:num w:numId="5">
    <w:abstractNumId w:val="20"/>
  </w:num>
  <w:num w:numId="6">
    <w:abstractNumId w:val="14"/>
  </w:num>
  <w:num w:numId="7">
    <w:abstractNumId w:val="15"/>
  </w:num>
  <w:num w:numId="8">
    <w:abstractNumId w:val="16"/>
  </w:num>
  <w:num w:numId="9">
    <w:abstractNumId w:val="10"/>
  </w:num>
  <w:num w:numId="10">
    <w:abstractNumId w:val="28"/>
  </w:num>
  <w:num w:numId="11">
    <w:abstractNumId w:val="1"/>
  </w:num>
  <w:num w:numId="12">
    <w:abstractNumId w:val="3"/>
  </w:num>
  <w:num w:numId="13">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7"/>
  </w:num>
  <w:num w:numId="16">
    <w:abstractNumId w:val="7"/>
  </w:num>
  <w:num w:numId="17">
    <w:abstractNumId w:val="24"/>
  </w:num>
  <w:num w:numId="18">
    <w:abstractNumId w:val="19"/>
  </w:num>
  <w:num w:numId="19">
    <w:abstractNumId w:val="21"/>
  </w:num>
  <w:num w:numId="20">
    <w:abstractNumId w:val="13"/>
  </w:num>
  <w:num w:numId="21">
    <w:abstractNumId w:val="27"/>
  </w:num>
  <w:num w:numId="22">
    <w:abstractNumId w:val="11"/>
  </w:num>
  <w:num w:numId="23">
    <w:abstractNumId w:val="23"/>
  </w:num>
  <w:num w:numId="24">
    <w:abstractNumId w:val="4"/>
  </w:num>
  <w:num w:numId="25">
    <w:abstractNumId w:val="22"/>
  </w:num>
  <w:num w:numId="26">
    <w:abstractNumId w:val="22"/>
  </w:num>
  <w:num w:numId="27">
    <w:abstractNumId w:val="25"/>
  </w:num>
  <w:num w:numId="28">
    <w:abstractNumId w:val="12"/>
  </w:num>
  <w:num w:numId="29">
    <w:abstractNumId w:val="9"/>
  </w:num>
  <w:num w:numId="30">
    <w:abstractNumId w:val="18"/>
  </w:num>
  <w:num w:numId="31">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B2E"/>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A41"/>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1A0A"/>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08"/>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068"/>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4E01"/>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E93"/>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565D"/>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6E1"/>
    <w:rsid w:val="0032392C"/>
    <w:rsid w:val="00323BE2"/>
    <w:rsid w:val="003242EA"/>
    <w:rsid w:val="003249E0"/>
    <w:rsid w:val="00324B14"/>
    <w:rsid w:val="00325116"/>
    <w:rsid w:val="003251B8"/>
    <w:rsid w:val="003255EE"/>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426"/>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782"/>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3C04"/>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3E7"/>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8D9"/>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17B4"/>
    <w:rsid w:val="00452007"/>
    <w:rsid w:val="00452544"/>
    <w:rsid w:val="00452812"/>
    <w:rsid w:val="00452E72"/>
    <w:rsid w:val="0045312B"/>
    <w:rsid w:val="00453D4A"/>
    <w:rsid w:val="004547AF"/>
    <w:rsid w:val="00454E68"/>
    <w:rsid w:val="004556E9"/>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B0D"/>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B05"/>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3F03"/>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4D99"/>
    <w:rsid w:val="004E534A"/>
    <w:rsid w:val="004E55D4"/>
    <w:rsid w:val="004E5B4F"/>
    <w:rsid w:val="004E5CA9"/>
    <w:rsid w:val="004E5D81"/>
    <w:rsid w:val="004E61D1"/>
    <w:rsid w:val="004E6BEC"/>
    <w:rsid w:val="004E7553"/>
    <w:rsid w:val="004F0D87"/>
    <w:rsid w:val="004F0FB4"/>
    <w:rsid w:val="004F1511"/>
    <w:rsid w:val="004F157A"/>
    <w:rsid w:val="004F1599"/>
    <w:rsid w:val="004F17BB"/>
    <w:rsid w:val="004F1ABB"/>
    <w:rsid w:val="004F1C3E"/>
    <w:rsid w:val="004F1D74"/>
    <w:rsid w:val="004F241D"/>
    <w:rsid w:val="004F2C6B"/>
    <w:rsid w:val="004F2C73"/>
    <w:rsid w:val="004F35AB"/>
    <w:rsid w:val="004F3835"/>
    <w:rsid w:val="004F3973"/>
    <w:rsid w:val="004F3F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99F"/>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39F"/>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9AE"/>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72"/>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5A3"/>
    <w:rsid w:val="006A7634"/>
    <w:rsid w:val="006A7826"/>
    <w:rsid w:val="006A7ADD"/>
    <w:rsid w:val="006A7F0A"/>
    <w:rsid w:val="006B0263"/>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277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4C7"/>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C5"/>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08A0"/>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4AF"/>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5D5"/>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241"/>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875"/>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2A5"/>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C04"/>
    <w:rsid w:val="00943EB9"/>
    <w:rsid w:val="0094493E"/>
    <w:rsid w:val="00944D8D"/>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4B"/>
    <w:rsid w:val="0095415A"/>
    <w:rsid w:val="00954537"/>
    <w:rsid w:val="00954C5D"/>
    <w:rsid w:val="009559FB"/>
    <w:rsid w:val="009562E4"/>
    <w:rsid w:val="009567AF"/>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6D0"/>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26A4"/>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29"/>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870"/>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69C6"/>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88"/>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A03"/>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CCE"/>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77BE6"/>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22"/>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233"/>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25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1A33"/>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7D3"/>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4FD3"/>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499"/>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0FD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552"/>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146C"/>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7C1"/>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5F6B"/>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44B5"/>
    <w:rsid w:val="00EB45DD"/>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2F1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1B32"/>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5E3B"/>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39C"/>
    <w:rsid w:val="00F41DE5"/>
    <w:rsid w:val="00F41F27"/>
    <w:rsid w:val="00F421A7"/>
    <w:rsid w:val="00F43130"/>
    <w:rsid w:val="00F4318E"/>
    <w:rsid w:val="00F4330E"/>
    <w:rsid w:val="00F439BE"/>
    <w:rsid w:val="00F43BB1"/>
    <w:rsid w:val="00F44B0D"/>
    <w:rsid w:val="00F44B78"/>
    <w:rsid w:val="00F45057"/>
    <w:rsid w:val="00F4549A"/>
    <w:rsid w:val="00F45980"/>
    <w:rsid w:val="00F463B1"/>
    <w:rsid w:val="00F475A1"/>
    <w:rsid w:val="00F47651"/>
    <w:rsid w:val="00F478D1"/>
    <w:rsid w:val="00F47BBC"/>
    <w:rsid w:val="00F503DE"/>
    <w:rsid w:val="00F50A71"/>
    <w:rsid w:val="00F5127A"/>
    <w:rsid w:val="00F51581"/>
    <w:rsid w:val="00F51AC9"/>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25C"/>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1B6"/>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52635"/>
  <w15:docId w15:val="{AF0250DD-32B2-4981-ADE2-2E7E322E3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C1A33"/>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 w:type="paragraph" w:customStyle="1" w:styleId="24">
    <w:name w:val="Заголовок №2"/>
    <w:basedOn w:val="a6"/>
    <w:rsid w:val="009A26D0"/>
    <w:pPr>
      <w:shd w:val="clear" w:color="auto" w:fill="FFFFFF"/>
      <w:suppressAutoHyphens/>
      <w:spacing w:after="300" w:line="240" w:lineRule="atLeast"/>
    </w:pPr>
    <w:rPr>
      <w:rFonts w:eastAsia="Calibri" w:cs="Arial"/>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288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vchinnikovIN@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irillovaNV@yanos.slavneft.ru" TargetMode="External"/><Relationship Id="rId4" Type="http://schemas.openxmlformats.org/officeDocument/2006/relationships/settings" Target="settings.xml"/><Relationship Id="rId9" Type="http://schemas.openxmlformats.org/officeDocument/2006/relationships/hyperlink" Target="mailto:ZaprudnovIS@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D1749-2B2D-47A8-9F42-09342A474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16</Pages>
  <Words>4643</Words>
  <Characters>26467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21</cp:revision>
  <cp:lastPrinted>2018-02-12T05:59:00Z</cp:lastPrinted>
  <dcterms:created xsi:type="dcterms:W3CDTF">2018-02-02T07:43:00Z</dcterms:created>
  <dcterms:modified xsi:type="dcterms:W3CDTF">2018-02-13T07:16:00Z</dcterms:modified>
</cp:coreProperties>
</file>